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51" w:rsidRPr="003F70AB" w:rsidRDefault="0022088D" w:rsidP="0022088D">
      <w:pPr>
        <w:jc w:val="center"/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9525" b="952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251" w:rsidRDefault="00CF4251" w:rsidP="00A714C1">
      <w:pPr>
        <w:tabs>
          <w:tab w:val="left" w:pos="2580"/>
        </w:tabs>
        <w:rPr>
          <w:sz w:val="44"/>
          <w:szCs w:val="44"/>
        </w:rPr>
      </w:pPr>
    </w:p>
    <w:p w:rsidR="0094302A" w:rsidRDefault="0094302A" w:rsidP="00A714C1">
      <w:pPr>
        <w:tabs>
          <w:tab w:val="left" w:pos="2580"/>
        </w:tabs>
        <w:rPr>
          <w:sz w:val="44"/>
          <w:szCs w:val="44"/>
        </w:rPr>
      </w:pPr>
    </w:p>
    <w:p w:rsidR="0094302A" w:rsidRDefault="0094302A" w:rsidP="00A714C1">
      <w:pPr>
        <w:tabs>
          <w:tab w:val="left" w:pos="2580"/>
        </w:tabs>
        <w:rPr>
          <w:sz w:val="44"/>
          <w:szCs w:val="44"/>
        </w:rPr>
      </w:pPr>
    </w:p>
    <w:p w:rsidR="0094302A" w:rsidRPr="0009391F" w:rsidRDefault="0094302A" w:rsidP="00A714C1">
      <w:pPr>
        <w:tabs>
          <w:tab w:val="left" w:pos="2580"/>
        </w:tabs>
        <w:rPr>
          <w:sz w:val="44"/>
          <w:szCs w:val="44"/>
        </w:rPr>
      </w:pPr>
    </w:p>
    <w:p w:rsidR="0094302A" w:rsidRPr="008878B1" w:rsidRDefault="0094302A" w:rsidP="009430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94302A" w:rsidRPr="008878B1" w:rsidRDefault="0094302A" w:rsidP="009430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геометрии</w:t>
      </w:r>
    </w:p>
    <w:p w:rsidR="0094302A" w:rsidRPr="008878B1" w:rsidRDefault="0094302A" w:rsidP="009430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94302A" w:rsidRPr="008878B1" w:rsidRDefault="0094302A" w:rsidP="009430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302A" w:rsidRPr="008878B1" w:rsidRDefault="0094302A" w:rsidP="0094302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Срок реализации 1 год</w:t>
      </w:r>
    </w:p>
    <w:p w:rsidR="00CF4251" w:rsidRPr="0009391F" w:rsidRDefault="00CF4251" w:rsidP="00A714C1">
      <w:pPr>
        <w:autoSpaceDE w:val="0"/>
        <w:autoSpaceDN w:val="0"/>
        <w:adjustRightInd w:val="0"/>
        <w:jc w:val="right"/>
        <w:rPr>
          <w:sz w:val="32"/>
          <w:szCs w:val="32"/>
        </w:rPr>
      </w:pPr>
    </w:p>
    <w:p w:rsidR="00CF4251" w:rsidRPr="0009391F" w:rsidRDefault="00CF4251" w:rsidP="00A714C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32"/>
          <w:szCs w:val="32"/>
        </w:rPr>
      </w:pPr>
      <w:r w:rsidRPr="0009391F">
        <w:rPr>
          <w:rFonts w:ascii="Times New Roman CYR" w:hAnsi="Times New Roman CYR" w:cs="Times New Roman CYR"/>
          <w:sz w:val="32"/>
          <w:szCs w:val="32"/>
        </w:rPr>
        <w:t xml:space="preserve">Учитель:  </w:t>
      </w:r>
      <w:r w:rsidR="00467D0C">
        <w:rPr>
          <w:rFonts w:ascii="Times New Roman CYR" w:hAnsi="Times New Roman CYR" w:cs="Times New Roman CYR"/>
          <w:sz w:val="32"/>
          <w:szCs w:val="32"/>
        </w:rPr>
        <w:t xml:space="preserve">Морозов </w:t>
      </w:r>
      <w:r w:rsidR="00857423">
        <w:rPr>
          <w:rFonts w:ascii="Times New Roman CYR" w:hAnsi="Times New Roman CYR" w:cs="Times New Roman CYR"/>
          <w:sz w:val="32"/>
          <w:szCs w:val="32"/>
        </w:rPr>
        <w:t>М.</w:t>
      </w:r>
      <w:r w:rsidR="00467D0C">
        <w:rPr>
          <w:rFonts w:ascii="Times New Roman CYR" w:hAnsi="Times New Roman CYR" w:cs="Times New Roman CYR"/>
          <w:sz w:val="32"/>
          <w:szCs w:val="32"/>
        </w:rPr>
        <w:t>Н.</w:t>
      </w:r>
      <w:r w:rsidRPr="0009391F"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CF4251" w:rsidRPr="003F70AB" w:rsidRDefault="00CF4251" w:rsidP="00A714C1">
      <w:pPr>
        <w:jc w:val="right"/>
        <w:rPr>
          <w:rFonts w:ascii="Times New Roman CYR" w:hAnsi="Times New Roman CYR" w:cs="Times New Roman CYR"/>
        </w:rPr>
      </w:pPr>
    </w:p>
    <w:p w:rsidR="00CF4251" w:rsidRPr="003F70AB" w:rsidRDefault="00CF4251" w:rsidP="00A714C1">
      <w:pPr>
        <w:jc w:val="right"/>
        <w:rPr>
          <w:rFonts w:ascii="Times New Roman CYR" w:hAnsi="Times New Roman CYR" w:cs="Times New Roman CYR"/>
        </w:rPr>
      </w:pPr>
    </w:p>
    <w:p w:rsidR="00CF4251" w:rsidRDefault="00CF4251" w:rsidP="00A714C1">
      <w:pPr>
        <w:tabs>
          <w:tab w:val="center" w:pos="4677"/>
          <w:tab w:val="right" w:pos="9355"/>
        </w:tabs>
        <w:autoSpaceDE w:val="0"/>
        <w:autoSpaceDN w:val="0"/>
        <w:adjustRightInd w:val="0"/>
      </w:pPr>
    </w:p>
    <w:p w:rsidR="00CF4251" w:rsidRDefault="00CF4251" w:rsidP="00A714C1">
      <w:pPr>
        <w:tabs>
          <w:tab w:val="center" w:pos="4677"/>
          <w:tab w:val="right" w:pos="9355"/>
        </w:tabs>
        <w:autoSpaceDE w:val="0"/>
        <w:autoSpaceDN w:val="0"/>
        <w:adjustRightInd w:val="0"/>
      </w:pPr>
    </w:p>
    <w:p w:rsidR="0094302A" w:rsidRDefault="0094302A" w:rsidP="00A714C1">
      <w:pPr>
        <w:tabs>
          <w:tab w:val="center" w:pos="4677"/>
          <w:tab w:val="right" w:pos="9355"/>
        </w:tabs>
        <w:autoSpaceDE w:val="0"/>
        <w:autoSpaceDN w:val="0"/>
        <w:adjustRightInd w:val="0"/>
      </w:pPr>
    </w:p>
    <w:p w:rsidR="00467D0C" w:rsidRDefault="00467D0C" w:rsidP="00A714C1">
      <w:pPr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p w:rsidR="0022088D" w:rsidRDefault="0022088D" w:rsidP="00A714C1">
      <w:pPr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p w:rsidR="0022088D" w:rsidRDefault="0022088D" w:rsidP="00A714C1">
      <w:pPr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CF4251" w:rsidRPr="00282C38" w:rsidRDefault="0094302A" w:rsidP="0094302A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32"/>
          <w:szCs w:val="32"/>
        </w:rPr>
        <w:t xml:space="preserve">  </w:t>
      </w:r>
      <w:proofErr w:type="spellStart"/>
      <w:r w:rsidR="00CF4251" w:rsidRPr="00282C38">
        <w:rPr>
          <w:rFonts w:ascii="Times New Roman" w:hAnsi="Times New Roman" w:cs="Times New Roman"/>
          <w:sz w:val="28"/>
          <w:szCs w:val="28"/>
        </w:rPr>
        <w:t>Маньково</w:t>
      </w:r>
      <w:proofErr w:type="spellEnd"/>
    </w:p>
    <w:p w:rsidR="00CF4251" w:rsidRPr="00282C38" w:rsidRDefault="00467D0C" w:rsidP="0094302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82C38">
        <w:rPr>
          <w:rFonts w:ascii="Times New Roman" w:hAnsi="Times New Roman" w:cs="Times New Roman"/>
          <w:sz w:val="28"/>
          <w:szCs w:val="28"/>
        </w:rPr>
        <w:t>2020</w:t>
      </w:r>
      <w:r w:rsidR="00CF4251" w:rsidRPr="00282C3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5201" w:rsidRPr="0094302A" w:rsidRDefault="00FA5201" w:rsidP="0094302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F4251" w:rsidRPr="00A714C1" w:rsidRDefault="00CF4251" w:rsidP="00A714C1">
      <w:pPr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A714C1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Пояснительная записка </w:t>
      </w:r>
    </w:p>
    <w:p w:rsidR="00CF4251" w:rsidRPr="00A714C1" w:rsidRDefault="00CF4251" w:rsidP="00A714C1">
      <w:pPr>
        <w:pStyle w:val="af4"/>
        <w:ind w:firstLine="708"/>
        <w:rPr>
          <w:rFonts w:ascii="Times New Roman" w:hAnsi="Times New Roman" w:cs="Times New Roman"/>
        </w:rPr>
      </w:pPr>
      <w:r w:rsidRPr="00A714C1">
        <w:rPr>
          <w:rFonts w:ascii="Times New Roman" w:hAnsi="Times New Roman" w:cs="Times New Roman"/>
        </w:rPr>
        <w:t xml:space="preserve">Нормативно-правовые  документы, на основе которых составлена рабочая программа по геометрии в </w:t>
      </w:r>
      <w:r>
        <w:rPr>
          <w:rFonts w:ascii="Times New Roman" w:hAnsi="Times New Roman" w:cs="Times New Roman"/>
        </w:rPr>
        <w:t>7</w:t>
      </w:r>
      <w:r w:rsidRPr="00A714C1">
        <w:rPr>
          <w:rFonts w:ascii="Times New Roman" w:hAnsi="Times New Roman" w:cs="Times New Roman"/>
        </w:rPr>
        <w:t xml:space="preserve"> классе по ФГОС: 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Приказ от 31.12.2015 № 1577 «О внесении изменений в ФГОС </w:t>
      </w:r>
      <w:proofErr w:type="gramStart"/>
      <w:r w:rsidRPr="00A714C1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A714C1">
        <w:rPr>
          <w:rFonts w:ascii="Times New Roman" w:hAnsi="Times New Roman" w:cs="Times New Roman"/>
          <w:sz w:val="24"/>
          <w:szCs w:val="24"/>
        </w:rPr>
        <w:t xml:space="preserve">ОО, утв. приказом </w:t>
      </w:r>
      <w:proofErr w:type="spellStart"/>
      <w:r w:rsidRPr="00A714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714C1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A4552D" w:rsidRDefault="00A4552D" w:rsidP="00A4552D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52D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A4552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4552D">
        <w:rPr>
          <w:rFonts w:ascii="Times New Roman" w:hAnsi="Times New Roman" w:cs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 общего,  среднего общего образования»;</w:t>
      </w:r>
    </w:p>
    <w:p w:rsidR="00CF4251" w:rsidRPr="00A714C1" w:rsidRDefault="00CF4251" w:rsidP="00A4552D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МБОУ </w:t>
      </w:r>
      <w:proofErr w:type="spellStart"/>
      <w:r w:rsidRPr="00A714C1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A714C1">
        <w:rPr>
          <w:rFonts w:ascii="Times New Roman" w:hAnsi="Times New Roman" w:cs="Times New Roman"/>
          <w:sz w:val="24"/>
          <w:szCs w:val="24"/>
        </w:rPr>
        <w:t xml:space="preserve"> школа; 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>Учебный план</w:t>
      </w:r>
      <w:r w:rsidR="00282C38"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="00282C38">
        <w:rPr>
          <w:rFonts w:ascii="Times New Roman" w:hAnsi="Times New Roman" w:cs="Times New Roman"/>
          <w:sz w:val="24"/>
          <w:szCs w:val="24"/>
        </w:rPr>
        <w:t>Краснооктябрьской</w:t>
      </w:r>
      <w:proofErr w:type="spellEnd"/>
      <w:r w:rsidR="00282C38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A714C1">
        <w:rPr>
          <w:rFonts w:ascii="Times New Roman" w:hAnsi="Times New Roman" w:cs="Times New Roman"/>
          <w:sz w:val="24"/>
          <w:szCs w:val="24"/>
        </w:rPr>
        <w:t xml:space="preserve"> на </w:t>
      </w:r>
      <w:r w:rsidR="00282C38">
        <w:rPr>
          <w:rFonts w:ascii="Times New Roman" w:hAnsi="Times New Roman" w:cs="Times New Roman"/>
          <w:sz w:val="24"/>
          <w:szCs w:val="24"/>
        </w:rPr>
        <w:t>2020-2021</w:t>
      </w:r>
      <w:r w:rsidRPr="00A714C1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CF4251" w:rsidRPr="00A714C1" w:rsidRDefault="00CF4251" w:rsidP="00A714C1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4C1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A714C1">
        <w:rPr>
          <w:rFonts w:ascii="Times New Roman" w:hAnsi="Times New Roman" w:cs="Times New Roman"/>
          <w:kern w:val="3"/>
          <w:sz w:val="24"/>
          <w:szCs w:val="24"/>
        </w:rPr>
        <w:t xml:space="preserve">:  ФГОС </w:t>
      </w:r>
      <w:r w:rsidRPr="00A714C1">
        <w:rPr>
          <w:rFonts w:ascii="Times New Roman" w:hAnsi="Times New Roman" w:cs="Times New Roman"/>
          <w:sz w:val="24"/>
          <w:szCs w:val="24"/>
        </w:rPr>
        <w:t xml:space="preserve">«Геометрия 7-9» для  общеобразовательных организаций. Авторы Л.С. </w:t>
      </w:r>
      <w:proofErr w:type="spellStart"/>
      <w:r w:rsidRPr="00A714C1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A714C1">
        <w:rPr>
          <w:rFonts w:ascii="Times New Roman" w:hAnsi="Times New Roman" w:cs="Times New Roman"/>
          <w:sz w:val="24"/>
          <w:szCs w:val="24"/>
        </w:rPr>
        <w:t xml:space="preserve">, В.Ф. Бутузов, </w:t>
      </w:r>
      <w:proofErr w:type="spellStart"/>
      <w:r w:rsidRPr="00A714C1">
        <w:rPr>
          <w:rFonts w:ascii="Times New Roman" w:hAnsi="Times New Roman" w:cs="Times New Roman"/>
          <w:sz w:val="24"/>
          <w:szCs w:val="24"/>
        </w:rPr>
        <w:t>С.Б.Кадомцев</w:t>
      </w:r>
      <w:proofErr w:type="spellEnd"/>
      <w:r w:rsidRPr="00A714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14C1">
        <w:rPr>
          <w:rFonts w:ascii="Times New Roman" w:hAnsi="Times New Roman" w:cs="Times New Roman"/>
          <w:sz w:val="24"/>
          <w:szCs w:val="24"/>
        </w:rPr>
        <w:t>Э.Г.Позняк</w:t>
      </w:r>
      <w:proofErr w:type="spellEnd"/>
      <w:r w:rsidRPr="00A714C1">
        <w:rPr>
          <w:rFonts w:ascii="Times New Roman" w:hAnsi="Times New Roman" w:cs="Times New Roman"/>
          <w:sz w:val="24"/>
          <w:szCs w:val="24"/>
        </w:rPr>
        <w:t>, И.И.Юдина.-5-е издание Москва «Просвещение» 2015.</w:t>
      </w:r>
    </w:p>
    <w:p w:rsidR="00CF4251" w:rsidRPr="00A714C1" w:rsidRDefault="00467D0C" w:rsidP="00A714C1">
      <w:pPr>
        <w:pStyle w:val="af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</w:t>
      </w:r>
      <w:r w:rsidR="00CF4251" w:rsidRPr="00A714C1">
        <w:rPr>
          <w:rFonts w:ascii="Times New Roman" w:hAnsi="Times New Roman" w:cs="Times New Roman"/>
        </w:rPr>
        <w:t xml:space="preserve"> учебному плану МБОУ </w:t>
      </w:r>
      <w:proofErr w:type="spellStart"/>
      <w:r w:rsidR="00CF4251" w:rsidRPr="00A714C1">
        <w:rPr>
          <w:rFonts w:ascii="Times New Roman" w:hAnsi="Times New Roman" w:cs="Times New Roman"/>
        </w:rPr>
        <w:t>Краснооктябрьская</w:t>
      </w:r>
      <w:proofErr w:type="spellEnd"/>
      <w:r w:rsidR="00CF4251" w:rsidRPr="00A714C1">
        <w:rPr>
          <w:rFonts w:ascii="Times New Roman" w:hAnsi="Times New Roman" w:cs="Times New Roman"/>
        </w:rPr>
        <w:t xml:space="preserve"> школа программа рассчитана на 68 часов в год, 2 часа в неделю. </w:t>
      </w:r>
      <w:r w:rsidRPr="00467D0C">
        <w:rPr>
          <w:rFonts w:ascii="Times New Roman" w:hAnsi="Times New Roman" w:cs="Times New Roman"/>
        </w:rPr>
        <w:t>Возможно использование с применением электронного и дистанционного обучения.</w:t>
      </w:r>
    </w:p>
    <w:p w:rsidR="00CF4251" w:rsidRPr="00D25894" w:rsidRDefault="00CF4251" w:rsidP="00D25894">
      <w:pPr>
        <w:pStyle w:val="100"/>
        <w:shd w:val="clear" w:color="auto" w:fill="auto"/>
        <w:tabs>
          <w:tab w:val="left" w:pos="709"/>
        </w:tabs>
        <w:spacing w:line="276" w:lineRule="auto"/>
        <w:ind w:right="48" w:firstLine="426"/>
        <w:jc w:val="both"/>
      </w:pPr>
      <w:proofErr w:type="gramStart"/>
      <w:r w:rsidRPr="00F11789">
        <w:rPr>
          <w:b/>
          <w:bCs/>
        </w:rPr>
        <w:t>Цель</w:t>
      </w:r>
      <w:r>
        <w:rPr>
          <w:b/>
          <w:bCs/>
        </w:rPr>
        <w:t>:</w:t>
      </w:r>
      <w:r w:rsidRPr="00F11789">
        <w:rPr>
          <w:b/>
          <w:bCs/>
        </w:rPr>
        <w:t xml:space="preserve"> </w:t>
      </w:r>
      <w:r>
        <w:t>развитие навыков</w:t>
      </w:r>
      <w:r w:rsidRPr="00197924">
        <w:t xml:space="preserve"> решения планиме</w:t>
      </w:r>
      <w:r>
        <w:t>трических задач, систематизация способов</w:t>
      </w:r>
      <w:r w:rsidRPr="00197924">
        <w:t xml:space="preserve"> решении различных задач, в том числе и практических, пла</w:t>
      </w:r>
      <w:r w:rsidRPr="00197924">
        <w:softHyphen/>
        <w:t xml:space="preserve">нирование своей работы, поиск рациональных путей её выполнения, критическая оценка результатов. </w:t>
      </w:r>
      <w:proofErr w:type="gramEnd"/>
    </w:p>
    <w:p w:rsidR="00CF4251" w:rsidRPr="00197924" w:rsidRDefault="00CF4251" w:rsidP="00D25894">
      <w:pPr>
        <w:widowControl w:val="0"/>
        <w:ind w:left="180" w:right="-132" w:firstLine="1380"/>
        <w:jc w:val="both"/>
        <w:rPr>
          <w:rFonts w:ascii="Times New Roman" w:hAnsi="Times New Roman" w:cs="Times New Roman"/>
        </w:rPr>
      </w:pPr>
    </w:p>
    <w:p w:rsidR="00CF4251" w:rsidRPr="00197924" w:rsidRDefault="00CF4251" w:rsidP="00C760CA">
      <w:pPr>
        <w:ind w:left="180" w:right="-13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</w:t>
      </w:r>
      <w:r w:rsidRPr="00197924">
        <w:rPr>
          <w:rFonts w:ascii="Times New Roman" w:hAnsi="Times New Roman" w:cs="Times New Roman"/>
          <w:b/>
          <w:bCs/>
        </w:rPr>
        <w:t>адачи:</w:t>
      </w:r>
    </w:p>
    <w:p w:rsidR="00CF4251" w:rsidRPr="00197924" w:rsidRDefault="00CF4251" w:rsidP="00D25894">
      <w:pPr>
        <w:ind w:left="180" w:right="-132" w:firstLine="1380"/>
        <w:jc w:val="both"/>
        <w:rPr>
          <w:rFonts w:ascii="Times New Roman" w:hAnsi="Times New Roman" w:cs="Times New Roman"/>
        </w:rPr>
      </w:pPr>
      <w:r w:rsidRPr="00197924">
        <w:rPr>
          <w:rFonts w:ascii="Times New Roman" w:hAnsi="Times New Roman" w:cs="Times New Roman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F4251" w:rsidRPr="00197924" w:rsidRDefault="00CF4251" w:rsidP="00D25894">
      <w:pPr>
        <w:ind w:left="180" w:right="-132" w:firstLine="1380"/>
        <w:jc w:val="both"/>
        <w:rPr>
          <w:rFonts w:ascii="Times New Roman" w:hAnsi="Times New Roman" w:cs="Times New Roman"/>
        </w:rPr>
      </w:pPr>
      <w:r w:rsidRPr="00197924">
        <w:rPr>
          <w:rFonts w:ascii="Times New Roman" w:hAnsi="Times New Roman" w:cs="Times New Roman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F4251" w:rsidRPr="00197924" w:rsidRDefault="00CF4251" w:rsidP="00D25894">
      <w:pPr>
        <w:ind w:left="180" w:right="-132" w:firstLine="1380"/>
        <w:jc w:val="both"/>
        <w:rPr>
          <w:rFonts w:ascii="Times New Roman" w:hAnsi="Times New Roman" w:cs="Times New Roman"/>
        </w:rPr>
      </w:pPr>
      <w:r w:rsidRPr="00197924">
        <w:rPr>
          <w:rFonts w:ascii="Times New Roman" w:hAnsi="Times New Roman" w:cs="Times New Roman"/>
        </w:rPr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F4251" w:rsidRPr="009C52C9" w:rsidRDefault="00CF4251" w:rsidP="00D25894">
      <w:pPr>
        <w:ind w:left="180" w:right="-132" w:firstLine="1380"/>
        <w:jc w:val="both"/>
        <w:rPr>
          <w:rFonts w:ascii="Times New Roman" w:hAnsi="Times New Roman" w:cs="Times New Roman"/>
        </w:rPr>
      </w:pPr>
      <w:r w:rsidRPr="00197924">
        <w:rPr>
          <w:rFonts w:ascii="Times New Roman" w:hAnsi="Times New Roman" w:cs="Times New Roman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467D0C" w:rsidRDefault="00467D0C" w:rsidP="006410BB">
      <w:pPr>
        <w:spacing w:line="360" w:lineRule="auto"/>
        <w:ind w:left="1134" w:right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7"/>
    </w:p>
    <w:p w:rsidR="00CF4251" w:rsidRPr="004E5798" w:rsidRDefault="00CF4251" w:rsidP="006410BB">
      <w:pPr>
        <w:spacing w:line="360" w:lineRule="auto"/>
        <w:ind w:left="1134"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79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F4251" w:rsidRPr="006410BB" w:rsidRDefault="00CF4251" w:rsidP="006410BB">
      <w:pPr>
        <w:spacing w:line="360" w:lineRule="auto"/>
        <w:ind w:left="1134" w:right="567"/>
        <w:jc w:val="both"/>
        <w:rPr>
          <w:rFonts w:cs="Times New Roman"/>
          <w:sz w:val="24"/>
          <w:szCs w:val="24"/>
        </w:rPr>
      </w:pPr>
      <w:r w:rsidRPr="00F11789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  <w:bookmarkEnd w:id="1"/>
    </w:p>
    <w:p w:rsidR="00CF4251" w:rsidRPr="00F11789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11789">
        <w:rPr>
          <w:rFonts w:ascii="Times New Roman" w:hAnsi="Times New Roman"/>
          <w:b/>
          <w:bCs/>
          <w:sz w:val="24"/>
          <w:szCs w:val="24"/>
        </w:rPr>
        <w:t xml:space="preserve">у </w:t>
      </w:r>
      <w:r>
        <w:rPr>
          <w:rFonts w:ascii="Times New Roman" w:hAnsi="Times New Roman"/>
          <w:b/>
          <w:bCs/>
          <w:sz w:val="24"/>
          <w:szCs w:val="24"/>
        </w:rPr>
        <w:t>об</w:t>
      </w:r>
      <w:r w:rsidRPr="00F11789">
        <w:rPr>
          <w:rFonts w:ascii="Times New Roman" w:hAnsi="Times New Roman"/>
          <w:b/>
          <w:bCs/>
          <w:sz w:val="24"/>
          <w:szCs w:val="24"/>
        </w:rPr>
        <w:t>уча</w:t>
      </w:r>
      <w:r>
        <w:rPr>
          <w:rFonts w:ascii="Times New Roman" w:hAnsi="Times New Roman"/>
          <w:b/>
          <w:bCs/>
          <w:sz w:val="24"/>
          <w:szCs w:val="24"/>
        </w:rPr>
        <w:t>ю</w:t>
      </w:r>
      <w:r w:rsidRPr="00F11789">
        <w:rPr>
          <w:rFonts w:ascii="Times New Roman" w:hAnsi="Times New Roman"/>
          <w:b/>
          <w:bCs/>
          <w:sz w:val="24"/>
          <w:szCs w:val="24"/>
        </w:rPr>
        <w:t>щихся будут сформированы: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ответственное отношение к учению;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11789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F11789">
        <w:rPr>
          <w:rFonts w:ascii="Times New Roman" w:hAnsi="Times New Roman"/>
          <w:sz w:val="24"/>
          <w:szCs w:val="24"/>
        </w:rPr>
        <w:t>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начальные навыки адаптации в динамично изменяющемся мире;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 xml:space="preserve">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F11789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F11789">
        <w:rPr>
          <w:rFonts w:ascii="Times New Roman" w:hAnsi="Times New Roman"/>
          <w:sz w:val="24"/>
          <w:szCs w:val="24"/>
        </w:rPr>
        <w:t xml:space="preserve"> поведения;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формирование способности к эмоциональному восприятию математических объ</w:t>
      </w:r>
      <w:r w:rsidRPr="00F11789">
        <w:rPr>
          <w:rFonts w:ascii="Times New Roman" w:hAnsi="Times New Roman"/>
          <w:sz w:val="24"/>
          <w:szCs w:val="24"/>
        </w:rPr>
        <w:softHyphen/>
        <w:t>ектов, задач, решений, рассуждений;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у учащихся могут быть сформированы: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</w:t>
      </w:r>
      <w:r w:rsidRPr="00F11789">
        <w:rPr>
          <w:rFonts w:ascii="Times New Roman" w:hAnsi="Times New Roman"/>
          <w:sz w:val="24"/>
          <w:szCs w:val="24"/>
        </w:rPr>
        <w:softHyphen/>
        <w:t>вания, отличать гипотезу от факта;</w:t>
      </w:r>
    </w:p>
    <w:p w:rsidR="00CF4251" w:rsidRPr="00F11789" w:rsidRDefault="00CF4251" w:rsidP="00C760CA">
      <w:pPr>
        <w:pStyle w:val="af9"/>
        <w:numPr>
          <w:ilvl w:val="0"/>
          <w:numId w:val="2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креативность мышления, инициативы, находчивости, активности при решении арифметических задач.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F4251" w:rsidRPr="00F11789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bookmark18"/>
      <w:proofErr w:type="spellStart"/>
      <w:r w:rsidRPr="00F11789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F11789">
        <w:rPr>
          <w:rFonts w:ascii="Times New Roman" w:hAnsi="Times New Roman"/>
          <w:b/>
          <w:bCs/>
          <w:sz w:val="24"/>
          <w:szCs w:val="24"/>
        </w:rPr>
        <w:t>:</w:t>
      </w:r>
      <w:bookmarkEnd w:id="2"/>
    </w:p>
    <w:p w:rsidR="00CF4251" w:rsidRPr="00C760CA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bookmark19"/>
      <w:r w:rsidRPr="00C760CA">
        <w:rPr>
          <w:rFonts w:ascii="Times New Roman" w:hAnsi="Times New Roman"/>
          <w:b/>
          <w:bCs/>
          <w:sz w:val="24"/>
          <w:szCs w:val="24"/>
          <w:u w:val="single"/>
        </w:rPr>
        <w:t>Регулятивные</w:t>
      </w:r>
      <w:bookmarkEnd w:id="3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CF4251" w:rsidRPr="00F11789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</w:t>
      </w:r>
      <w:r w:rsidRPr="00F11789">
        <w:rPr>
          <w:rFonts w:ascii="Times New Roman" w:hAnsi="Times New Roman"/>
          <w:b/>
          <w:bCs/>
          <w:sz w:val="24"/>
          <w:szCs w:val="24"/>
        </w:rPr>
        <w:t>уча</w:t>
      </w:r>
      <w:r>
        <w:rPr>
          <w:rFonts w:ascii="Times New Roman" w:hAnsi="Times New Roman"/>
          <w:b/>
          <w:bCs/>
          <w:sz w:val="24"/>
          <w:szCs w:val="24"/>
        </w:rPr>
        <w:t>ю</w:t>
      </w:r>
      <w:r w:rsidRPr="00F11789">
        <w:rPr>
          <w:rFonts w:ascii="Times New Roman" w:hAnsi="Times New Roman"/>
          <w:b/>
          <w:bCs/>
          <w:sz w:val="24"/>
          <w:szCs w:val="24"/>
        </w:rPr>
        <w:t>щиеся научатся: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формулировать и удерживать учебную задачу;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выбирать действия в соответствии с поставленной задачей и условиями её ре</w:t>
      </w:r>
      <w:r w:rsidRPr="00F11789">
        <w:rPr>
          <w:rFonts w:ascii="Times New Roman" w:hAnsi="Times New Roman"/>
          <w:sz w:val="24"/>
          <w:szCs w:val="24"/>
        </w:rPr>
        <w:softHyphen/>
        <w:t>ализации;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предвидеть уровень усвоения знаний, его временных характеристик;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составлять план и последовательность действий;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осуществлять контроль по образцу и вносить необходимые коррективы;</w:t>
      </w:r>
    </w:p>
    <w:p w:rsidR="00CF4251" w:rsidRPr="00F11789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адекватно оценивать правильность или ошибочность выполнения учебной зада</w:t>
      </w:r>
      <w:r w:rsidRPr="00F11789">
        <w:rPr>
          <w:rFonts w:ascii="Times New Roman" w:hAnsi="Times New Roman"/>
          <w:sz w:val="24"/>
          <w:szCs w:val="24"/>
        </w:rPr>
        <w:softHyphen/>
        <w:t>чи, её объективную трудность и собственные возможности её решения;</w:t>
      </w:r>
    </w:p>
    <w:p w:rsidR="00CF4251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lastRenderedPageBreak/>
        <w:t>сличать способ действия и его результат с заданным эталоном с целью обнару</w:t>
      </w:r>
      <w:r w:rsidRPr="00F11789">
        <w:rPr>
          <w:rFonts w:ascii="Times New Roman" w:hAnsi="Times New Roman"/>
          <w:sz w:val="24"/>
          <w:szCs w:val="24"/>
        </w:rPr>
        <w:softHyphen/>
        <w:t>жения отклонений и отличий от эталона;</w:t>
      </w:r>
    </w:p>
    <w:p w:rsidR="00CF4251" w:rsidRPr="00D25894" w:rsidRDefault="00CF4251" w:rsidP="00C760CA">
      <w:pPr>
        <w:pStyle w:val="af9"/>
        <w:numPr>
          <w:ilvl w:val="0"/>
          <w:numId w:val="3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D25894">
        <w:rPr>
          <w:rFonts w:ascii="Times New Roman" w:hAnsi="Times New Roman"/>
          <w:sz w:val="24"/>
          <w:szCs w:val="24"/>
        </w:rPr>
        <w:t>научиться излагать свои мысли ясно и исчерпывающе, лаконично и ёмко, приобрести навыки чёткого, акку</w:t>
      </w:r>
      <w:r w:rsidRPr="00D25894">
        <w:rPr>
          <w:rFonts w:ascii="Times New Roman" w:hAnsi="Times New Roman"/>
          <w:sz w:val="24"/>
          <w:szCs w:val="24"/>
        </w:rPr>
        <w:softHyphen/>
        <w:t>ратного и грамотного выполнения математических записей.</w:t>
      </w:r>
    </w:p>
    <w:p w:rsidR="00CF4251" w:rsidRPr="00F11789" w:rsidRDefault="00CF4251" w:rsidP="00D25894">
      <w:pPr>
        <w:pStyle w:val="af9"/>
        <w:spacing w:line="276" w:lineRule="auto"/>
        <w:ind w:left="774" w:right="567"/>
        <w:jc w:val="both"/>
        <w:rPr>
          <w:rFonts w:ascii="Times New Roman" w:hAnsi="Times New Roman"/>
          <w:sz w:val="24"/>
          <w:szCs w:val="24"/>
        </w:rPr>
      </w:pPr>
    </w:p>
    <w:p w:rsidR="00CF4251" w:rsidRPr="00A714C1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</w:t>
      </w:r>
      <w:r w:rsidRPr="00A714C1">
        <w:rPr>
          <w:rFonts w:ascii="Times New Roman" w:hAnsi="Times New Roman"/>
          <w:b/>
          <w:bCs/>
          <w:i/>
          <w:iCs/>
          <w:sz w:val="24"/>
          <w:szCs w:val="24"/>
        </w:rPr>
        <w:t>уча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 w:rsidRPr="00A714C1">
        <w:rPr>
          <w:rFonts w:ascii="Times New Roman" w:hAnsi="Times New Roman"/>
          <w:b/>
          <w:bCs/>
          <w:i/>
          <w:iCs/>
          <w:sz w:val="24"/>
          <w:szCs w:val="24"/>
        </w:rPr>
        <w:t>щиеся получат возможность научиться:</w:t>
      </w:r>
    </w:p>
    <w:p w:rsidR="00CF4251" w:rsidRPr="00A714C1" w:rsidRDefault="00CF4251" w:rsidP="00C760CA">
      <w:pPr>
        <w:pStyle w:val="af9"/>
        <w:numPr>
          <w:ilvl w:val="0"/>
          <w:numId w:val="4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CF4251" w:rsidRPr="00A714C1" w:rsidRDefault="00CF4251" w:rsidP="00C760CA">
      <w:pPr>
        <w:pStyle w:val="af9"/>
        <w:numPr>
          <w:ilvl w:val="0"/>
          <w:numId w:val="4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CF4251" w:rsidRPr="00A714C1" w:rsidRDefault="00CF4251" w:rsidP="00C760CA">
      <w:pPr>
        <w:pStyle w:val="af9"/>
        <w:numPr>
          <w:ilvl w:val="0"/>
          <w:numId w:val="4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CF4251" w:rsidRPr="00A714C1" w:rsidRDefault="00CF4251" w:rsidP="00C760CA">
      <w:pPr>
        <w:pStyle w:val="af9"/>
        <w:numPr>
          <w:ilvl w:val="0"/>
          <w:numId w:val="4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выделять и формулировать то, что усвоено и что нужно усвоить, определять ка</w:t>
      </w:r>
      <w:r w:rsidRPr="00A714C1">
        <w:rPr>
          <w:rFonts w:ascii="Times New Roman" w:hAnsi="Times New Roman"/>
          <w:i/>
          <w:iCs/>
          <w:sz w:val="24"/>
          <w:szCs w:val="24"/>
        </w:rPr>
        <w:softHyphen/>
        <w:t>чество и уровень усвоения;</w:t>
      </w:r>
    </w:p>
    <w:p w:rsidR="00CF4251" w:rsidRPr="00A714C1" w:rsidRDefault="00CF4251" w:rsidP="00C760CA">
      <w:pPr>
        <w:pStyle w:val="af9"/>
        <w:numPr>
          <w:ilvl w:val="0"/>
          <w:numId w:val="4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концентрировать волю для преодоления интеллектуальных затруднений и физи</w:t>
      </w:r>
      <w:r w:rsidRPr="00A714C1">
        <w:rPr>
          <w:rFonts w:ascii="Times New Roman" w:hAnsi="Times New Roman"/>
          <w:i/>
          <w:iCs/>
          <w:sz w:val="24"/>
          <w:szCs w:val="24"/>
        </w:rPr>
        <w:softHyphen/>
        <w:t>ческих препятствий;</w:t>
      </w:r>
    </w:p>
    <w:p w:rsidR="00CF4251" w:rsidRPr="00C760CA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4" w:name="bookmark20"/>
      <w:r w:rsidRPr="00C760CA">
        <w:rPr>
          <w:rFonts w:ascii="Times New Roman" w:hAnsi="Times New Roman"/>
          <w:b/>
          <w:bCs/>
          <w:sz w:val="24"/>
          <w:szCs w:val="24"/>
          <w:u w:val="single"/>
        </w:rPr>
        <w:t>познавательные</w:t>
      </w:r>
      <w:bookmarkEnd w:id="4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CF4251" w:rsidRPr="00F11789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</w:t>
      </w:r>
      <w:r w:rsidRPr="00F11789">
        <w:rPr>
          <w:rFonts w:ascii="Times New Roman" w:hAnsi="Times New Roman"/>
          <w:b/>
          <w:bCs/>
          <w:sz w:val="24"/>
          <w:szCs w:val="24"/>
        </w:rPr>
        <w:t>уча</w:t>
      </w:r>
      <w:r>
        <w:rPr>
          <w:rFonts w:ascii="Times New Roman" w:hAnsi="Times New Roman"/>
          <w:b/>
          <w:bCs/>
          <w:sz w:val="24"/>
          <w:szCs w:val="24"/>
        </w:rPr>
        <w:t>ю</w:t>
      </w:r>
      <w:r w:rsidRPr="00F11789">
        <w:rPr>
          <w:rFonts w:ascii="Times New Roman" w:hAnsi="Times New Roman"/>
          <w:b/>
          <w:bCs/>
          <w:sz w:val="24"/>
          <w:szCs w:val="24"/>
        </w:rPr>
        <w:t>щиеся научатся: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самостоятельно выделять и формулировать познавательную цель;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использовать общие приёмы решения задач;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применять правила и пользоваться инструкциями и освоенными закономерностями;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осуществлять смысловое чтение;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создавать, применять и преобразовывать знаково-символические средства, моде</w:t>
      </w:r>
      <w:r w:rsidRPr="00F11789">
        <w:rPr>
          <w:rFonts w:ascii="Times New Roman" w:hAnsi="Times New Roman"/>
          <w:sz w:val="24"/>
          <w:szCs w:val="24"/>
        </w:rPr>
        <w:softHyphen/>
        <w:t>ли и схемы для решения задач;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понимать сущность алгоритмических предписаний и уметь действовать в соот</w:t>
      </w:r>
      <w:r w:rsidRPr="00F11789">
        <w:rPr>
          <w:rFonts w:ascii="Times New Roman" w:hAnsi="Times New Roman"/>
          <w:sz w:val="24"/>
          <w:szCs w:val="24"/>
        </w:rPr>
        <w:softHyphen/>
        <w:t>ветствии с предложенным алгоритмом;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понимать и использовать математические средства наглядности (рисунки, черте</w:t>
      </w:r>
      <w:r w:rsidRPr="00F11789">
        <w:rPr>
          <w:rFonts w:ascii="Times New Roman" w:hAnsi="Times New Roman"/>
          <w:sz w:val="24"/>
          <w:szCs w:val="24"/>
        </w:rPr>
        <w:softHyphen/>
        <w:t>жи, схемы и др.) для иллюстрации, интерпретации, аргументации;</w:t>
      </w:r>
    </w:p>
    <w:p w:rsidR="00CF4251" w:rsidRPr="00F11789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F11789">
        <w:rPr>
          <w:rFonts w:ascii="Times New Roman" w:hAnsi="Times New Roman"/>
          <w:sz w:val="24"/>
          <w:szCs w:val="24"/>
        </w:rPr>
        <w:t>находить в различных источниках информацию, необходимую для решения ма</w:t>
      </w:r>
      <w:r w:rsidRPr="00F11789">
        <w:rPr>
          <w:rFonts w:ascii="Times New Roman" w:hAnsi="Times New Roman"/>
          <w:sz w:val="24"/>
          <w:szCs w:val="24"/>
        </w:rPr>
        <w:softHyphen/>
        <w:t>тематических проблем, и представлять её в понятной форме; принимать решение в усло</w:t>
      </w:r>
      <w:r w:rsidRPr="00F11789">
        <w:rPr>
          <w:rFonts w:ascii="Times New Roman" w:hAnsi="Times New Roman"/>
          <w:sz w:val="24"/>
          <w:szCs w:val="24"/>
        </w:rPr>
        <w:softHyphen/>
        <w:t>виях неполной и избыточной, точной и вероятностной информации;</w:t>
      </w:r>
    </w:p>
    <w:p w:rsidR="00CF4251" w:rsidRPr="00A714C1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</w:t>
      </w:r>
      <w:r w:rsidRPr="00A714C1">
        <w:rPr>
          <w:rFonts w:ascii="Times New Roman" w:hAnsi="Times New Roman"/>
          <w:b/>
          <w:bCs/>
          <w:i/>
          <w:iCs/>
          <w:sz w:val="24"/>
          <w:szCs w:val="24"/>
        </w:rPr>
        <w:t>уча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 w:rsidRPr="00A714C1">
        <w:rPr>
          <w:rFonts w:ascii="Times New Roman" w:hAnsi="Times New Roman"/>
          <w:b/>
          <w:bCs/>
          <w:i/>
          <w:iCs/>
          <w:sz w:val="24"/>
          <w:szCs w:val="24"/>
        </w:rPr>
        <w:t>щиеся получат возможность научиться: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 xml:space="preserve">формировать учебную и </w:t>
      </w:r>
      <w:proofErr w:type="spellStart"/>
      <w:r w:rsidRPr="00A714C1">
        <w:rPr>
          <w:rFonts w:ascii="Times New Roman" w:hAnsi="Times New Roman"/>
          <w:i/>
          <w:iCs/>
          <w:sz w:val="24"/>
          <w:szCs w:val="24"/>
        </w:rPr>
        <w:t>общепользовательскую</w:t>
      </w:r>
      <w:proofErr w:type="spellEnd"/>
      <w:r w:rsidRPr="00A714C1">
        <w:rPr>
          <w:rFonts w:ascii="Times New Roman" w:hAnsi="Times New Roman"/>
          <w:i/>
          <w:iCs/>
          <w:sz w:val="24"/>
          <w:szCs w:val="24"/>
        </w:rPr>
        <w:t xml:space="preserve"> компетентности в области ис</w:t>
      </w:r>
      <w:r w:rsidRPr="00A714C1">
        <w:rPr>
          <w:rFonts w:ascii="Times New Roman" w:hAnsi="Times New Roman"/>
          <w:i/>
          <w:iCs/>
          <w:sz w:val="24"/>
          <w:szCs w:val="24"/>
        </w:rPr>
        <w:softHyphen/>
        <w:t>пользования информационно-коммуникационных технологий (ИКТ-компетентности);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видеть математическую задачу в других дисциплинах, в окружающей жизни;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lastRenderedPageBreak/>
        <w:t>выдвигать гипотезы при решении учебных задач и понимать необходимость их проверки;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планировать и осуществлять деятельность, направленную на решение задач ис</w:t>
      </w:r>
      <w:r w:rsidRPr="00A714C1">
        <w:rPr>
          <w:rFonts w:ascii="Times New Roman" w:hAnsi="Times New Roman"/>
          <w:i/>
          <w:iCs/>
          <w:sz w:val="24"/>
          <w:szCs w:val="24"/>
        </w:rPr>
        <w:softHyphen/>
        <w:t>следовательского характера;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выбирать наиболее рациональные и эффективные способы решения задач;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CF4251" w:rsidRPr="00A714C1" w:rsidRDefault="00CF4251" w:rsidP="00C760CA">
      <w:pPr>
        <w:pStyle w:val="af9"/>
        <w:numPr>
          <w:ilvl w:val="0"/>
          <w:numId w:val="5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оценивать информацию (критическая оценка, оценка достоверности);</w:t>
      </w:r>
    </w:p>
    <w:p w:rsidR="00CF4251" w:rsidRPr="00A714C1" w:rsidRDefault="00CF4251" w:rsidP="00C760CA">
      <w:pPr>
        <w:pStyle w:val="af9"/>
        <w:numPr>
          <w:ilvl w:val="0"/>
          <w:numId w:val="6"/>
        </w:numPr>
        <w:spacing w:line="276" w:lineRule="auto"/>
        <w:ind w:left="1134" w:righ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A714C1">
        <w:rPr>
          <w:rFonts w:ascii="Times New Roman" w:hAnsi="Times New Roman"/>
          <w:i/>
          <w:iCs/>
          <w:sz w:val="24"/>
          <w:szCs w:val="24"/>
        </w:rPr>
        <w:t>устанавливать причинно-следственные связи, выстраивать рассуждения, обобщения;</w:t>
      </w:r>
    </w:p>
    <w:p w:rsidR="00CF4251" w:rsidRPr="00C760CA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5" w:name="bookmark21"/>
      <w:r w:rsidRPr="00C760CA">
        <w:rPr>
          <w:rFonts w:ascii="Times New Roman" w:hAnsi="Times New Roman"/>
          <w:b/>
          <w:bCs/>
          <w:sz w:val="24"/>
          <w:szCs w:val="24"/>
          <w:u w:val="single"/>
        </w:rPr>
        <w:t>коммуникативные</w:t>
      </w:r>
      <w:bookmarkEnd w:id="5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CF4251" w:rsidRPr="00A714C1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</w:t>
      </w:r>
      <w:r w:rsidRPr="00A714C1">
        <w:rPr>
          <w:rFonts w:ascii="Times New Roman" w:hAnsi="Times New Roman"/>
          <w:b/>
          <w:bCs/>
          <w:sz w:val="24"/>
          <w:szCs w:val="24"/>
        </w:rPr>
        <w:t>уча</w:t>
      </w:r>
      <w:r>
        <w:rPr>
          <w:rFonts w:ascii="Times New Roman" w:hAnsi="Times New Roman"/>
          <w:b/>
          <w:bCs/>
          <w:sz w:val="24"/>
          <w:szCs w:val="24"/>
        </w:rPr>
        <w:t>ю</w:t>
      </w:r>
      <w:r w:rsidRPr="00A714C1">
        <w:rPr>
          <w:rFonts w:ascii="Times New Roman" w:hAnsi="Times New Roman"/>
          <w:b/>
          <w:bCs/>
          <w:sz w:val="24"/>
          <w:szCs w:val="24"/>
        </w:rPr>
        <w:t>щиеся научатся:</w:t>
      </w:r>
    </w:p>
    <w:p w:rsidR="00CF4251" w:rsidRPr="00A714C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CF4251" w:rsidRPr="00A714C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</w:t>
      </w:r>
      <w:r w:rsidRPr="00A714C1">
        <w:rPr>
          <w:rFonts w:ascii="Times New Roman" w:hAnsi="Times New Roman"/>
          <w:sz w:val="24"/>
          <w:szCs w:val="24"/>
        </w:rPr>
        <w:softHyphen/>
        <w:t>дить общее решение и разрешать конфликты на основе согласования позиций и учёта ин</w:t>
      </w:r>
      <w:r w:rsidRPr="00A714C1">
        <w:rPr>
          <w:rFonts w:ascii="Times New Roman" w:hAnsi="Times New Roman"/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:rsidR="00CF4251" w:rsidRPr="00A714C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прогнозировать возникновение конфликтов при наличии разных точек зрения;</w:t>
      </w:r>
    </w:p>
    <w:p w:rsidR="00CF4251" w:rsidRPr="00A714C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разрешать конфликты на основе учёта интересов и позиций всех участников;</w:t>
      </w:r>
    </w:p>
    <w:p w:rsidR="00CF4251" w:rsidRPr="00A714C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координировать и принимать различные позиции во взаимодействии;</w:t>
      </w:r>
    </w:p>
    <w:p w:rsidR="00CF4251" w:rsidRDefault="00CF4251" w:rsidP="00C760CA">
      <w:pPr>
        <w:pStyle w:val="af9"/>
        <w:numPr>
          <w:ilvl w:val="0"/>
          <w:numId w:val="7"/>
        </w:numPr>
        <w:spacing w:line="276" w:lineRule="auto"/>
        <w:ind w:left="1134" w:right="567"/>
        <w:jc w:val="both"/>
        <w:rPr>
          <w:rFonts w:ascii="Times New Roman" w:hAnsi="Times New Roman"/>
          <w:sz w:val="24"/>
          <w:szCs w:val="24"/>
        </w:rPr>
      </w:pPr>
      <w:r w:rsidRPr="00A714C1">
        <w:rPr>
          <w:rFonts w:ascii="Times New Roman" w:hAnsi="Times New Roman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CF4251" w:rsidRPr="00A714C1" w:rsidRDefault="00CF4251" w:rsidP="00C760CA">
      <w:pPr>
        <w:pStyle w:val="af9"/>
        <w:spacing w:line="276" w:lineRule="auto"/>
        <w:ind w:left="774" w:right="567"/>
        <w:jc w:val="both"/>
        <w:rPr>
          <w:rFonts w:ascii="Times New Roman" w:hAnsi="Times New Roman"/>
          <w:sz w:val="24"/>
          <w:szCs w:val="24"/>
        </w:rPr>
      </w:pPr>
    </w:p>
    <w:p w:rsidR="00CF4251" w:rsidRPr="00C760CA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6" w:name="bookmark22"/>
      <w:r w:rsidRPr="00C760CA">
        <w:rPr>
          <w:rFonts w:ascii="Times New Roman" w:hAnsi="Times New Roman"/>
          <w:b/>
          <w:bCs/>
          <w:sz w:val="24"/>
          <w:szCs w:val="24"/>
          <w:u w:val="single"/>
        </w:rPr>
        <w:t>Предметные:</w:t>
      </w:r>
      <w:bookmarkEnd w:id="6"/>
    </w:p>
    <w:p w:rsidR="00CF4251" w:rsidRPr="00521F04" w:rsidRDefault="00CF4251" w:rsidP="00521F04">
      <w:pPr>
        <w:spacing w:after="0" w:line="240" w:lineRule="auto"/>
        <w:rPr>
          <w:rFonts w:ascii="Times New Roman" w:hAnsi="Times New Roman"/>
          <w:bCs/>
          <w:sz w:val="24"/>
        </w:rPr>
      </w:pPr>
      <w:r w:rsidRPr="00521F04">
        <w:rPr>
          <w:rFonts w:ascii="Times New Roman" w:hAnsi="Times New Roman"/>
          <w:bCs/>
          <w:sz w:val="24"/>
        </w:rPr>
        <w:t>Обучающийся в 7 классе для обеспечения возможности успешного продолжения образования на базовом и углублённом уровнях научатся: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фигуры</w:t>
      </w:r>
    </w:p>
    <w:p w:rsidR="00CF4251" w:rsidRDefault="00CF4251" w:rsidP="00C760CA">
      <w:pPr>
        <w:numPr>
          <w:ilvl w:val="0"/>
          <w:numId w:val="17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на базовом уровне понятиями геометрических фигур;</w:t>
      </w:r>
    </w:p>
    <w:p w:rsidR="00CF4251" w:rsidRDefault="00CF4251" w:rsidP="00C760CA">
      <w:pPr>
        <w:numPr>
          <w:ilvl w:val="0"/>
          <w:numId w:val="17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 информацию о геометрических фигурах, представленную на чертежах в явном виде;</w:t>
      </w:r>
    </w:p>
    <w:p w:rsidR="00CF4251" w:rsidRDefault="00CF4251" w:rsidP="00C760CA">
      <w:pPr>
        <w:numPr>
          <w:ilvl w:val="0"/>
          <w:numId w:val="17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для решения задач геометрические факты, если условия их применения заданы в явной форме;</w:t>
      </w:r>
    </w:p>
    <w:p w:rsidR="00CF4251" w:rsidRDefault="00CF4251" w:rsidP="00C760CA">
      <w:pPr>
        <w:numPr>
          <w:ilvl w:val="0"/>
          <w:numId w:val="17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решать задачи на нахождение геометрических величин по образцам или алгоритмам. </w:t>
      </w:r>
    </w:p>
    <w:p w:rsidR="00CF4251" w:rsidRDefault="00CF4251" w:rsidP="00995938">
      <w:pPr>
        <w:tabs>
          <w:tab w:val="left" w:pos="1134"/>
        </w:tabs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Default="00CF4251" w:rsidP="00C760CA">
      <w:pPr>
        <w:numPr>
          <w:ilvl w:val="0"/>
          <w:numId w:val="17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Отношения</w:t>
      </w:r>
    </w:p>
    <w:p w:rsidR="00CF4251" w:rsidRDefault="00CF4251" w:rsidP="00C760CA">
      <w:pPr>
        <w:numPr>
          <w:ilvl w:val="0"/>
          <w:numId w:val="18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CF4251" w:rsidRDefault="00CF4251" w:rsidP="00995938">
      <w:pPr>
        <w:tabs>
          <w:tab w:val="left" w:pos="1134"/>
        </w:tabs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 повседневной жизни и при изучении других предметов: </w:t>
      </w:r>
    </w:p>
    <w:p w:rsidR="00CF4251" w:rsidRDefault="00CF4251" w:rsidP="00C760CA">
      <w:pPr>
        <w:numPr>
          <w:ilvl w:val="0"/>
          <w:numId w:val="18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отношения для решения простейших задач, возникающих в реальной жизни.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Измерения и вычисления</w:t>
      </w:r>
    </w:p>
    <w:p w:rsidR="00CF4251" w:rsidRDefault="00CF4251" w:rsidP="00C760CA">
      <w:pPr>
        <w:numPr>
          <w:ilvl w:val="0"/>
          <w:numId w:val="1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CF4251" w:rsidRDefault="00CF4251" w:rsidP="00C760CA">
      <w:pPr>
        <w:numPr>
          <w:ilvl w:val="0"/>
          <w:numId w:val="1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условии;.</w:t>
      </w:r>
    </w:p>
    <w:p w:rsidR="00CF4251" w:rsidRDefault="00CF4251" w:rsidP="0099593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Default="00CF4251" w:rsidP="00C760CA">
      <w:pPr>
        <w:numPr>
          <w:ilvl w:val="0"/>
          <w:numId w:val="20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построения</w:t>
      </w:r>
    </w:p>
    <w:p w:rsidR="00CF4251" w:rsidRDefault="00CF4251" w:rsidP="00C760CA">
      <w:pPr>
        <w:numPr>
          <w:ilvl w:val="0"/>
          <w:numId w:val="21"/>
        </w:numPr>
        <w:tabs>
          <w:tab w:val="left" w:pos="0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Изображать типовые плоские фигуры и фигуры в пространстве от руки и с помощью инструментов.</w:t>
      </w:r>
    </w:p>
    <w:p w:rsidR="00CF4251" w:rsidRDefault="00CF4251" w:rsidP="00995938">
      <w:pPr>
        <w:tabs>
          <w:tab w:val="left" w:pos="1134"/>
        </w:tabs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Default="00CF4251" w:rsidP="00C760CA">
      <w:pPr>
        <w:numPr>
          <w:ilvl w:val="0"/>
          <w:numId w:val="21"/>
        </w:numPr>
        <w:tabs>
          <w:tab w:val="left" w:pos="0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простейшие построения на местности, необходимые в реальной жизни.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преобразования</w:t>
      </w:r>
    </w:p>
    <w:p w:rsidR="00CF4251" w:rsidRDefault="00CF4251" w:rsidP="00C760CA">
      <w:pPr>
        <w:numPr>
          <w:ilvl w:val="0"/>
          <w:numId w:val="22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фигуру, симметричную данной фигуре относительно оси и точки.</w:t>
      </w:r>
    </w:p>
    <w:p w:rsidR="00CF4251" w:rsidRDefault="00CF4251" w:rsidP="0099593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Default="00CF4251" w:rsidP="00C760CA">
      <w:pPr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симметричные фигуры в окружающем мире.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 математики</w:t>
      </w:r>
    </w:p>
    <w:p w:rsidR="00CF4251" w:rsidRDefault="00CF4251" w:rsidP="00C760CA">
      <w:pPr>
        <w:numPr>
          <w:ilvl w:val="0"/>
          <w:numId w:val="24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отдельные выдающиеся результаты, полученные в ходе развития математики как науки;</w:t>
      </w:r>
    </w:p>
    <w:p w:rsidR="00CF4251" w:rsidRDefault="00CF4251" w:rsidP="00C760CA">
      <w:pPr>
        <w:numPr>
          <w:ilvl w:val="0"/>
          <w:numId w:val="24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примеры математических открытий и их авторов, в связи с отечественной и всемирной историей;</w:t>
      </w:r>
    </w:p>
    <w:p w:rsidR="00CF4251" w:rsidRDefault="00CF4251" w:rsidP="00C760CA">
      <w:pPr>
        <w:numPr>
          <w:ilvl w:val="0"/>
          <w:numId w:val="24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роль математики в развитии России.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Методы математики </w:t>
      </w:r>
    </w:p>
    <w:p w:rsidR="00CF4251" w:rsidRDefault="00CF4251" w:rsidP="00C760CA">
      <w:pPr>
        <w:numPr>
          <w:ilvl w:val="0"/>
          <w:numId w:val="25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подходящий изученный метод для решении изученных типов математических задач;</w:t>
      </w:r>
    </w:p>
    <w:p w:rsidR="00CF4251" w:rsidRDefault="00CF4251" w:rsidP="00C760CA">
      <w:pPr>
        <w:numPr>
          <w:ilvl w:val="0"/>
          <w:numId w:val="25"/>
        </w:numPr>
        <w:tabs>
          <w:tab w:val="left" w:pos="34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F4251" w:rsidRPr="00521F04" w:rsidRDefault="00CF4251" w:rsidP="00521F04">
      <w:pPr>
        <w:spacing w:after="0" w:line="240" w:lineRule="auto"/>
        <w:rPr>
          <w:rFonts w:ascii="Times New Roman" w:hAnsi="Times New Roman"/>
          <w:b/>
          <w:i/>
          <w:iCs/>
          <w:sz w:val="24"/>
        </w:rPr>
      </w:pPr>
      <w:r w:rsidRPr="00521F04">
        <w:rPr>
          <w:rFonts w:ascii="Times New Roman" w:hAnsi="Times New Roman"/>
          <w:b/>
          <w:i/>
          <w:iCs/>
          <w:sz w:val="24"/>
        </w:rPr>
        <w:t>Обучающийся в 7 классе для обеспечения возможности успешного продолжения образования на базовом и углублённом уровнях получит возможность научиться</w:t>
      </w:r>
      <w:r>
        <w:rPr>
          <w:rFonts w:ascii="Times New Roman" w:hAnsi="Times New Roman"/>
          <w:b/>
          <w:i/>
          <w:iCs/>
          <w:sz w:val="24"/>
        </w:rPr>
        <w:t>:</w:t>
      </w:r>
    </w:p>
    <w:p w:rsidR="00CF4251" w:rsidRDefault="00CF4251" w:rsidP="006410BB">
      <w:pPr>
        <w:pStyle w:val="af9"/>
        <w:spacing w:line="276" w:lineRule="auto"/>
        <w:ind w:left="1134" w:righ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фигуры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Оперировать понятиями геометрических фигур; 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формулировать в простейших случаях свойства и признаки фигур;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доказывать геометрические утверждения;</w:t>
      </w:r>
    </w:p>
    <w:p w:rsidR="00CF4251" w:rsidRDefault="00CF4251" w:rsidP="00C760CA">
      <w:pPr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владеть стандартной классификацией плоских фигур (треугольников и четырёхугольников).</w:t>
      </w:r>
    </w:p>
    <w:p w:rsidR="00CF4251" w:rsidRDefault="00CF4251" w:rsidP="0099593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Pr="00521F04" w:rsidRDefault="00CF4251" w:rsidP="00C760CA">
      <w:pPr>
        <w:numPr>
          <w:ilvl w:val="0"/>
          <w:numId w:val="10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использовать свойства геометрических фигур для решения </w:t>
      </w:r>
      <w:r w:rsidRPr="00521F04">
        <w:rPr>
          <w:rFonts w:ascii="Times New Roman" w:hAnsi="Times New Roman"/>
          <w:i/>
          <w:sz w:val="24"/>
        </w:rPr>
        <w:t>задач практического характера и задач из смежных дисциплин.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Отношения</w:t>
      </w:r>
    </w:p>
    <w:p w:rsidR="00CF4251" w:rsidRDefault="00CF4251" w:rsidP="00C760CA">
      <w:pPr>
        <w:numPr>
          <w:ilvl w:val="0"/>
          <w:numId w:val="11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наклонная..</w:t>
      </w:r>
    </w:p>
    <w:p w:rsidR="00CF4251" w:rsidRDefault="00CF4251" w:rsidP="00C760CA">
      <w:pPr>
        <w:numPr>
          <w:ilvl w:val="0"/>
          <w:numId w:val="11"/>
        </w:numPr>
        <w:tabs>
          <w:tab w:val="left" w:pos="1134"/>
        </w:tabs>
        <w:suppressAutoHyphens w:val="0"/>
        <w:spacing w:after="0" w:line="240" w:lineRule="auto"/>
        <w:ind w:left="720" w:hanging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 повседневной жизни и при изучении других предметов: </w:t>
      </w:r>
    </w:p>
    <w:p w:rsidR="00CF4251" w:rsidRDefault="00CF4251" w:rsidP="00C760CA">
      <w:pPr>
        <w:numPr>
          <w:ilvl w:val="0"/>
          <w:numId w:val="11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отношения для решения задач, возникающих в реальной жизни.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Измерения и вычисления</w:t>
      </w:r>
    </w:p>
    <w:p w:rsidR="00CF4251" w:rsidRDefault="00CF4251" w:rsidP="00C760CA">
      <w:pPr>
        <w:numPr>
          <w:ilvl w:val="0"/>
          <w:numId w:val="12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Оперировать представлениями о длине, площади, объёме как величинами. </w:t>
      </w:r>
    </w:p>
    <w:p w:rsidR="00CF4251" w:rsidRDefault="00CF4251" w:rsidP="00C760CA">
      <w:pPr>
        <w:numPr>
          <w:ilvl w:val="0"/>
          <w:numId w:val="12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 xml:space="preserve">формулировать задачи на вычисление длин, площадей и объёмов и решать их. </w:t>
      </w:r>
    </w:p>
    <w:p w:rsidR="00CF4251" w:rsidRDefault="00CF4251" w:rsidP="0099593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CF4251" w:rsidRDefault="00CF4251" w:rsidP="00C760CA">
      <w:pPr>
        <w:numPr>
          <w:ilvl w:val="0"/>
          <w:numId w:val="13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проводить вычисления на местности;</w:t>
      </w:r>
    </w:p>
    <w:p w:rsidR="00CF4251" w:rsidRDefault="00CF4251" w:rsidP="00C760CA">
      <w:pPr>
        <w:numPr>
          <w:ilvl w:val="0"/>
          <w:numId w:val="13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применять формулы при вычислениях в смежных учебных предметах, в окружающей действительности.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построения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Изображать геометрические фигуры по текстовому и символьному описанию;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свободно оперировать чертёжными инструментами в несложных случаях, 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изображать типовые плоские фигуры и объемные тела с помощью простейших компьютерных инструментов.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left="720" w:hanging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 повседневной жизни и при изучении других предметов: 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выполнять простейшие построения на местности, необходимые в реальной жизни; </w:t>
      </w:r>
    </w:p>
    <w:p w:rsidR="00CF4251" w:rsidRDefault="00CF4251" w:rsidP="00C760CA">
      <w:pPr>
        <w:numPr>
          <w:ilvl w:val="0"/>
          <w:numId w:val="14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оценивать размеры реальных объектов окружающего мира.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 математики</w:t>
      </w:r>
    </w:p>
    <w:p w:rsidR="00CF4251" w:rsidRDefault="00CF4251" w:rsidP="00C760CA">
      <w:pPr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Характеризовать вклад выдающихся математиков в развитие математики и иных научных областей;</w:t>
      </w:r>
    </w:p>
    <w:p w:rsidR="00CF4251" w:rsidRDefault="00CF4251" w:rsidP="00C760CA">
      <w:pPr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понимать роль математики в развитии России.</w:t>
      </w:r>
    </w:p>
    <w:p w:rsidR="00CF4251" w:rsidRDefault="00CF4251" w:rsidP="0099593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Методы математики</w:t>
      </w:r>
    </w:p>
    <w:p w:rsidR="00CF4251" w:rsidRDefault="00CF4251" w:rsidP="00C760CA">
      <w:pPr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Используя изученные методы, проводить доказательство, выполнять опровержение;</w:t>
      </w:r>
    </w:p>
    <w:p w:rsidR="00CF4251" w:rsidRDefault="00CF4251" w:rsidP="00C760CA">
      <w:pPr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выбирать изученные методы и их комбинации для решения математических задач;</w:t>
      </w:r>
    </w:p>
    <w:p w:rsidR="00CF4251" w:rsidRDefault="00CF4251" w:rsidP="00C760CA">
      <w:pPr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CF4251" w:rsidRDefault="00CF4251" w:rsidP="00C760CA">
      <w:pPr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CF4251" w:rsidRPr="00DE1CB7" w:rsidRDefault="00CF4251" w:rsidP="00C760CA">
      <w:pPr>
        <w:ind w:left="180" w:right="48" w:firstLine="9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CB7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CF4251" w:rsidRPr="00521F04" w:rsidRDefault="00CF4251" w:rsidP="00521F04">
      <w:pPr>
        <w:pStyle w:val="ListParagraph1"/>
        <w:ind w:right="4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A0A2B">
        <w:rPr>
          <w:rFonts w:ascii="Times New Roman" w:hAnsi="Times New Roman" w:cs="Times New Roman"/>
          <w:b/>
          <w:bCs/>
          <w:sz w:val="24"/>
          <w:szCs w:val="24"/>
        </w:rPr>
        <w:t>Начал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ьные геометрические сведения. </w:t>
      </w:r>
      <w:r w:rsidRPr="00BA0A2B">
        <w:rPr>
          <w:rFonts w:ascii="Times New Roman" w:hAnsi="Times New Roman" w:cs="Times New Roman"/>
          <w:sz w:val="24"/>
          <w:szCs w:val="24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CF4251" w:rsidRPr="00521F04" w:rsidRDefault="00CF4251" w:rsidP="00521F04">
      <w:pPr>
        <w:pStyle w:val="ListParagraph1"/>
        <w:ind w:right="4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Треугольники. </w:t>
      </w:r>
      <w:r w:rsidRPr="00BA0A2B">
        <w:rPr>
          <w:rFonts w:ascii="Times New Roman" w:hAnsi="Times New Roman" w:cs="Times New Roman"/>
          <w:sz w:val="24"/>
          <w:szCs w:val="24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CF4251" w:rsidRDefault="00CF4251" w:rsidP="00521F04">
      <w:pPr>
        <w:pStyle w:val="ListParagraph1"/>
        <w:ind w:right="4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Параллельные прямые. </w:t>
      </w:r>
      <w:r w:rsidRPr="00BA0A2B">
        <w:rPr>
          <w:rFonts w:ascii="Times New Roman" w:hAnsi="Times New Roman" w:cs="Times New Roman"/>
          <w:sz w:val="24"/>
          <w:szCs w:val="24"/>
        </w:rPr>
        <w:t xml:space="preserve">Признаки параллельности прямых. Аксиома параллельных прямых. Свойства параллельных прямых. </w:t>
      </w:r>
    </w:p>
    <w:p w:rsidR="00CF4251" w:rsidRPr="00521F04" w:rsidRDefault="00CF4251" w:rsidP="00521F04">
      <w:pPr>
        <w:pStyle w:val="ListParagraph1"/>
        <w:ind w:right="48"/>
        <w:rPr>
          <w:rFonts w:ascii="Times New Roman" w:hAnsi="Times New Roman" w:cs="Times New Roman"/>
          <w:b/>
          <w:bCs/>
          <w:sz w:val="24"/>
          <w:szCs w:val="24"/>
        </w:rPr>
      </w:pPr>
      <w:r w:rsidRPr="00BA0A2B">
        <w:rPr>
          <w:rFonts w:ascii="Times New Roman" w:hAnsi="Times New Roman" w:cs="Times New Roman"/>
          <w:b/>
          <w:bCs/>
          <w:sz w:val="24"/>
          <w:szCs w:val="24"/>
        </w:rPr>
        <w:t>Соотношения между сто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ронами и углами треугольника. </w:t>
      </w:r>
      <w:r w:rsidRPr="00BA0A2B">
        <w:rPr>
          <w:rFonts w:ascii="Times New Roman" w:hAnsi="Times New Roman" w:cs="Times New Roman"/>
          <w:sz w:val="24"/>
          <w:szCs w:val="24"/>
        </w:rPr>
        <w:t xml:space="preserve">Сумма углов треугольника. Соотношение между сторонами и углами треугольника. 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Построение </w:t>
      </w:r>
      <w:r w:rsidRPr="00D25894">
        <w:rPr>
          <w:rFonts w:ascii="Times New Roman" w:hAnsi="Times New Roman" w:cs="Times New Roman"/>
          <w:sz w:val="24"/>
          <w:szCs w:val="24"/>
        </w:rPr>
        <w:t xml:space="preserve">треугольника по трем элементам. </w:t>
      </w:r>
    </w:p>
    <w:p w:rsidR="00CF4251" w:rsidRPr="00C760CA" w:rsidRDefault="00CF4251" w:rsidP="00521F04">
      <w:pPr>
        <w:pStyle w:val="ListParagraph1"/>
        <w:ind w:right="48"/>
        <w:rPr>
          <w:rFonts w:ascii="Times New Roman" w:hAnsi="Times New Roman" w:cs="Times New Roman"/>
          <w:b/>
          <w:bCs/>
          <w:sz w:val="24"/>
          <w:szCs w:val="24"/>
        </w:rPr>
      </w:pPr>
      <w:r w:rsidRPr="00521F04">
        <w:rPr>
          <w:rFonts w:ascii="Times New Roman" w:hAnsi="Times New Roman" w:cs="Times New Roman"/>
          <w:b/>
          <w:bCs/>
          <w:sz w:val="24"/>
          <w:szCs w:val="24"/>
        </w:rPr>
        <w:t>Повторение.</w:t>
      </w:r>
      <w:r w:rsidRPr="00C760CA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4251" w:rsidRPr="00D25894" w:rsidRDefault="00CF4251" w:rsidP="001E5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894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80" w:firstRow="0" w:lastRow="0" w:firstColumn="1" w:lastColumn="0" w:noHBand="0" w:noVBand="0"/>
      </w:tblPr>
      <w:tblGrid>
        <w:gridCol w:w="501"/>
        <w:gridCol w:w="7735"/>
        <w:gridCol w:w="1237"/>
        <w:gridCol w:w="1086"/>
      </w:tblGrid>
      <w:tr w:rsidR="00CF4251" w:rsidTr="000B29C0">
        <w:trPr>
          <w:trHeight w:val="383"/>
        </w:trPr>
        <w:tc>
          <w:tcPr>
            <w:tcW w:w="501" w:type="dxa"/>
            <w:vMerge w:val="restart"/>
          </w:tcPr>
          <w:p w:rsidR="00CF4251" w:rsidRPr="00D25894" w:rsidRDefault="00CF4251" w:rsidP="00A13F1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25894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7735" w:type="dxa"/>
            <w:vMerge w:val="restart"/>
          </w:tcPr>
          <w:p w:rsidR="00CF4251" w:rsidRPr="00D25894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25894">
              <w:rPr>
                <w:rFonts w:ascii="Times New Roman" w:hAnsi="Times New Roman" w:cs="Times New Roman"/>
                <w:b/>
                <w:bCs/>
                <w:sz w:val="24"/>
              </w:rPr>
              <w:t>Темы уроков</w:t>
            </w:r>
          </w:p>
        </w:tc>
        <w:tc>
          <w:tcPr>
            <w:tcW w:w="2323" w:type="dxa"/>
            <w:gridSpan w:val="2"/>
            <w:tcBorders>
              <w:bottom w:val="single" w:sz="4" w:space="0" w:color="auto"/>
            </w:tcBorders>
          </w:tcPr>
          <w:p w:rsidR="00CF4251" w:rsidRPr="00D25894" w:rsidRDefault="00CF4251" w:rsidP="00D258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25894">
              <w:rPr>
                <w:rFonts w:ascii="Times New Roman" w:hAnsi="Times New Roman" w:cs="Times New Roman"/>
                <w:b/>
                <w:bCs/>
                <w:sz w:val="24"/>
              </w:rPr>
              <w:t>Дата</w:t>
            </w:r>
          </w:p>
        </w:tc>
      </w:tr>
      <w:tr w:rsidR="00CF4251" w:rsidTr="000B29C0">
        <w:trPr>
          <w:trHeight w:val="70"/>
        </w:trPr>
        <w:tc>
          <w:tcPr>
            <w:tcW w:w="501" w:type="dxa"/>
            <w:vMerge/>
          </w:tcPr>
          <w:p w:rsidR="00CF4251" w:rsidRPr="00D25894" w:rsidRDefault="00CF4251" w:rsidP="00A13F1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735" w:type="dxa"/>
            <w:vMerge/>
          </w:tcPr>
          <w:p w:rsidR="00CF4251" w:rsidRPr="00D25894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right w:val="single" w:sz="4" w:space="0" w:color="auto"/>
            </w:tcBorders>
          </w:tcPr>
          <w:p w:rsidR="00CF4251" w:rsidRPr="00D25894" w:rsidRDefault="00CF4251" w:rsidP="00A13F1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25894">
              <w:rPr>
                <w:rFonts w:ascii="Times New Roman" w:hAnsi="Times New Roman" w:cs="Times New Roman"/>
                <w:b/>
                <w:bCs/>
                <w:sz w:val="24"/>
              </w:rPr>
              <w:t>План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</w:tcPr>
          <w:p w:rsidR="00CF4251" w:rsidRPr="00D25894" w:rsidRDefault="00CF4251" w:rsidP="00A13F1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25894">
              <w:rPr>
                <w:rFonts w:ascii="Times New Roman" w:hAnsi="Times New Roman" w:cs="Times New Roman"/>
                <w:b/>
                <w:bCs/>
                <w:sz w:val="24"/>
              </w:rPr>
              <w:t>Факт</w:t>
            </w: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lastRenderedPageBreak/>
              <w:t>1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Прямая и отрезок 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4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5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6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7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«Измерение углов»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8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9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10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11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776E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C65CB" w:rsidRDefault="00CF4251" w:rsidP="00776E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4251" w:rsidTr="00521F04">
        <w:trPr>
          <w:trHeight w:val="391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12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</w:t>
            </w:r>
            <w:r w:rsidRPr="00776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«Начальные геометрические сведения»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13</w:t>
            </w:r>
          </w:p>
        </w:tc>
        <w:tc>
          <w:tcPr>
            <w:tcW w:w="7735" w:type="dxa"/>
          </w:tcPr>
          <w:p w:rsidR="00CF4251" w:rsidRPr="00776EF0" w:rsidRDefault="00A4552D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CF4251" w:rsidRPr="00776EF0">
              <w:rPr>
                <w:rFonts w:ascii="Times New Roman" w:hAnsi="Times New Roman" w:cs="Times New Roman"/>
                <w:sz w:val="24"/>
                <w:szCs w:val="24"/>
              </w:rPr>
              <w:t>Треугольник. Первый признак равенства треугольников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14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 по готовым чертежам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15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pPr>
              <w:rPr>
                <w:lang w:val="en-US"/>
              </w:rPr>
            </w:pPr>
            <w:r w:rsidRPr="00776EF0">
              <w:rPr>
                <w:lang w:val="en-US"/>
              </w:rPr>
              <w:t>16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Перпендикуляр к прямой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17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 Медианы, биссектрисы и высоты треугольника    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18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19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20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Второй  признак равенства треугольников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21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Второй  признак равенства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22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  признак равенства треугольников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23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24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ризнак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25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Окружность. Построение циркулем и линейкой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26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lastRenderedPageBreak/>
              <w:t>27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1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28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«Треугольники»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251" w:rsidTr="000B29C0">
        <w:trPr>
          <w:trHeight w:val="518"/>
        </w:trPr>
        <w:tc>
          <w:tcPr>
            <w:tcW w:w="501" w:type="dxa"/>
          </w:tcPr>
          <w:p w:rsidR="00CF4251" w:rsidRPr="00776EF0" w:rsidRDefault="00CF4251" w:rsidP="00A13F1D">
            <w:r w:rsidRPr="00776EF0">
              <w:t>29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776E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«Треугольники»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251" w:rsidTr="000B29C0">
        <w:trPr>
          <w:trHeight w:val="213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30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6EF0">
              <w:rPr>
                <w:rFonts w:ascii="Times New Roman" w:hAnsi="Times New Roman" w:cs="Times New Roman"/>
                <w:b/>
                <w:bCs/>
              </w:rPr>
              <w:t xml:space="preserve">Контрольная работа № 2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по теме </w:t>
            </w:r>
            <w:r w:rsidRPr="00776EF0">
              <w:rPr>
                <w:rFonts w:ascii="Times New Roman" w:hAnsi="Times New Roman" w:cs="Times New Roman"/>
                <w:b/>
                <w:bCs/>
              </w:rPr>
              <w:t>«Треугольники»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C65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F4251" w:rsidTr="000B29C0">
        <w:trPr>
          <w:trHeight w:val="533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31</w:t>
            </w:r>
          </w:p>
        </w:tc>
        <w:tc>
          <w:tcPr>
            <w:tcW w:w="7735" w:type="dxa"/>
          </w:tcPr>
          <w:p w:rsidR="00CF4251" w:rsidRPr="00776EF0" w:rsidRDefault="00A4552D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4552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CF4251" w:rsidRPr="00776EF0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518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32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238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33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Практические способы построения параллельных прямых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CF4251" w:rsidRPr="007C65CB" w:rsidRDefault="00CF4251" w:rsidP="00776E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4251" w:rsidTr="000B29C0">
        <w:trPr>
          <w:trHeight w:val="245"/>
        </w:trPr>
        <w:tc>
          <w:tcPr>
            <w:tcW w:w="501" w:type="dxa"/>
          </w:tcPr>
          <w:p w:rsidR="00CF4251" w:rsidRPr="00776EF0" w:rsidRDefault="00CF4251" w:rsidP="00A13F1D">
            <w:r w:rsidRPr="00776EF0">
              <w:t>34</w:t>
            </w:r>
          </w:p>
        </w:tc>
        <w:tc>
          <w:tcPr>
            <w:tcW w:w="7735" w:type="dxa"/>
          </w:tcPr>
          <w:p w:rsidR="00CF4251" w:rsidRPr="00776EF0" w:rsidRDefault="00CF4251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параллельности двух прямых»</w:t>
            </w:r>
          </w:p>
        </w:tc>
        <w:tc>
          <w:tcPr>
            <w:tcW w:w="1237" w:type="dxa"/>
            <w:tcBorders>
              <w:top w:val="single" w:sz="4" w:space="0" w:color="auto"/>
              <w:right w:val="single" w:sz="4" w:space="0" w:color="auto"/>
            </w:tcBorders>
          </w:tcPr>
          <w:p w:rsidR="00CF4251" w:rsidRPr="007C65CB" w:rsidRDefault="00CF4251" w:rsidP="00776E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</w:tcPr>
          <w:p w:rsidR="00CF4251" w:rsidRPr="00776EF0" w:rsidRDefault="00CF4251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3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35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Аксиомы геометрии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36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839"/>
        </w:trPr>
        <w:tc>
          <w:tcPr>
            <w:tcW w:w="501" w:type="dxa"/>
          </w:tcPr>
          <w:p w:rsidR="00E217E2" w:rsidRPr="00776EF0" w:rsidRDefault="00E217E2" w:rsidP="00A13F1D">
            <w:r w:rsidRPr="00776EF0">
              <w:t>37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38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«Углы, образованные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 двумя параллельными прямыми и секущей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35"/>
        </w:trPr>
        <w:tc>
          <w:tcPr>
            <w:tcW w:w="501" w:type="dxa"/>
          </w:tcPr>
          <w:p w:rsidR="00E217E2" w:rsidRPr="00776EF0" w:rsidRDefault="00E217E2" w:rsidP="00A13F1D">
            <w:r w:rsidRPr="00776EF0">
              <w:t>39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Углы с соответственными параллельными или перпендикулярными сторонами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95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40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204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41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21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42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776EF0">
              <w:rPr>
                <w:rFonts w:ascii="Times New Roman" w:hAnsi="Times New Roman" w:cs="Times New Roman"/>
              </w:rPr>
              <w:t xml:space="preserve"> 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«Параллельные прямые»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3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43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6EF0">
              <w:rPr>
                <w:rFonts w:ascii="Times New Roman" w:hAnsi="Times New Roman" w:cs="Times New Roman"/>
                <w:b/>
                <w:bCs/>
              </w:rPr>
              <w:t xml:space="preserve">Контрольная работа №3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по теме «</w:t>
            </w:r>
            <w:proofErr w:type="gramStart"/>
            <w:r w:rsidRPr="00776EF0">
              <w:rPr>
                <w:rFonts w:ascii="Times New Roman" w:hAnsi="Times New Roman" w:cs="Times New Roman"/>
                <w:b/>
                <w:bCs/>
              </w:rPr>
              <w:t>Параллельные</w:t>
            </w:r>
            <w:proofErr w:type="gramEnd"/>
            <w:r w:rsidRPr="00776EF0">
              <w:rPr>
                <w:rFonts w:ascii="Times New Roman" w:hAnsi="Times New Roman" w:cs="Times New Roman"/>
                <w:b/>
                <w:bCs/>
              </w:rPr>
              <w:t xml:space="preserve"> прямые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776E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7E2" w:rsidTr="000B29C0">
        <w:trPr>
          <w:trHeight w:val="53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44</w:t>
            </w:r>
          </w:p>
        </w:tc>
        <w:tc>
          <w:tcPr>
            <w:tcW w:w="7735" w:type="dxa"/>
          </w:tcPr>
          <w:p w:rsidR="00E217E2" w:rsidRPr="00776EF0" w:rsidRDefault="00A4552D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52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E217E2" w:rsidRPr="00776EF0">
              <w:rPr>
                <w:rFonts w:ascii="Times New Roman" w:hAnsi="Times New Roman" w:cs="Times New Roman"/>
                <w:sz w:val="24"/>
                <w:szCs w:val="24"/>
              </w:rPr>
              <w:t>Теорема о сумме углов треугольника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45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46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47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28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48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между сторонами и углами треугольника 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283"/>
        </w:trPr>
        <w:tc>
          <w:tcPr>
            <w:tcW w:w="501" w:type="dxa"/>
          </w:tcPr>
          <w:p w:rsidR="00E217E2" w:rsidRPr="00776EF0" w:rsidRDefault="00E217E2" w:rsidP="00A13F1D">
            <w:r w:rsidRPr="00776EF0">
              <w:t>49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50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02"/>
        </w:trPr>
        <w:tc>
          <w:tcPr>
            <w:tcW w:w="501" w:type="dxa"/>
          </w:tcPr>
          <w:p w:rsidR="00E217E2" w:rsidRPr="00776EF0" w:rsidRDefault="00E217E2" w:rsidP="00A13F1D">
            <w:r w:rsidRPr="00776EF0">
              <w:t>51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EF0">
              <w:rPr>
                <w:rFonts w:ascii="Times New Roman" w:hAnsi="Times New Roman" w:cs="Times New Roman"/>
              </w:rPr>
              <w:t>Решение задач</w:t>
            </w:r>
            <w:r>
              <w:rPr>
                <w:rFonts w:ascii="Times New Roman" w:hAnsi="Times New Roman" w:cs="Times New Roman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50"/>
        </w:trPr>
        <w:tc>
          <w:tcPr>
            <w:tcW w:w="501" w:type="dxa"/>
          </w:tcPr>
          <w:p w:rsidR="00E217E2" w:rsidRPr="00776EF0" w:rsidRDefault="00E217E2" w:rsidP="00A13F1D">
            <w:r w:rsidRPr="00776EF0">
              <w:lastRenderedPageBreak/>
              <w:t>52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6EF0">
              <w:rPr>
                <w:rFonts w:ascii="Times New Roman" w:hAnsi="Times New Roman" w:cs="Times New Roman"/>
                <w:b/>
                <w:bCs/>
              </w:rPr>
              <w:t xml:space="preserve">Контрольная работа №4 </w:t>
            </w:r>
            <w:r>
              <w:rPr>
                <w:rFonts w:ascii="Times New Roman" w:hAnsi="Times New Roman" w:cs="Times New Roman"/>
                <w:b/>
                <w:bCs/>
              </w:rPr>
              <w:t>по теме «</w:t>
            </w:r>
            <w:r w:rsidRPr="00776EF0">
              <w:rPr>
                <w:rFonts w:ascii="Times New Roman" w:hAnsi="Times New Roman" w:cs="Times New Roman"/>
                <w:b/>
                <w:bCs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290"/>
        </w:trPr>
        <w:tc>
          <w:tcPr>
            <w:tcW w:w="501" w:type="dxa"/>
          </w:tcPr>
          <w:p w:rsidR="00E217E2" w:rsidRPr="00776EF0" w:rsidRDefault="00E217E2" w:rsidP="00A13F1D">
            <w:r w:rsidRPr="00776EF0">
              <w:t>53</w:t>
            </w:r>
          </w:p>
        </w:tc>
        <w:tc>
          <w:tcPr>
            <w:tcW w:w="7735" w:type="dxa"/>
          </w:tcPr>
          <w:p w:rsidR="00E217E2" w:rsidRPr="00776EF0" w:rsidRDefault="00A4552D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52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E217E2" w:rsidRPr="00776EF0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477"/>
        </w:trPr>
        <w:tc>
          <w:tcPr>
            <w:tcW w:w="501" w:type="dxa"/>
          </w:tcPr>
          <w:p w:rsidR="00E217E2" w:rsidRPr="00776EF0" w:rsidRDefault="00E217E2" w:rsidP="00A13F1D">
            <w:r w:rsidRPr="00776EF0">
              <w:t>54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EF0">
              <w:rPr>
                <w:rFonts w:ascii="Times New Roman" w:hAnsi="Times New Roman" w:cs="Times New Roman"/>
              </w:rPr>
              <w:t>Решение задач</w:t>
            </w:r>
            <w:r>
              <w:rPr>
                <w:rFonts w:ascii="Times New Roman" w:hAnsi="Times New Roman" w:cs="Times New Roman"/>
              </w:rPr>
              <w:t xml:space="preserve"> по теме «</w:t>
            </w: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839"/>
        </w:trPr>
        <w:tc>
          <w:tcPr>
            <w:tcW w:w="501" w:type="dxa"/>
          </w:tcPr>
          <w:p w:rsidR="00E217E2" w:rsidRPr="00776EF0" w:rsidRDefault="00E217E2" w:rsidP="00A13F1D">
            <w:r w:rsidRPr="00776EF0">
              <w:t>55</w:t>
            </w:r>
          </w:p>
        </w:tc>
        <w:tc>
          <w:tcPr>
            <w:tcW w:w="7735" w:type="dxa"/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EF0">
              <w:rPr>
                <w:rFonts w:ascii="Times New Roman" w:hAnsi="Times New Roman" w:cs="Times New Roman"/>
                <w:sz w:val="24"/>
                <w:szCs w:val="24"/>
              </w:rPr>
              <w:t>Признаки равенства  прямоугольных треугольников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C65C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881EA4" w:rsidRDefault="00E217E2" w:rsidP="00A13F1D">
            <w:r w:rsidRPr="00881EA4">
              <w:t>56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1EA4">
              <w:rPr>
                <w:rFonts w:ascii="Times New Roman" w:hAnsi="Times New Roman" w:cs="Times New Roman"/>
              </w:rPr>
              <w:t>Решение задач по теме «</w:t>
            </w: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>Признаки равенства  прямоугольных треугольников»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FA0A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217E2" w:rsidTr="000B29C0">
        <w:trPr>
          <w:trHeight w:val="502"/>
        </w:trPr>
        <w:tc>
          <w:tcPr>
            <w:tcW w:w="501" w:type="dxa"/>
          </w:tcPr>
          <w:p w:rsidR="00E217E2" w:rsidRPr="00881EA4" w:rsidRDefault="00E217E2" w:rsidP="00A13F1D">
            <w:r w:rsidRPr="00881EA4">
              <w:t>57</w:t>
            </w:r>
          </w:p>
        </w:tc>
        <w:tc>
          <w:tcPr>
            <w:tcW w:w="7735" w:type="dxa"/>
          </w:tcPr>
          <w:p w:rsidR="00E217E2" w:rsidRPr="00881EA4" w:rsidRDefault="00E217E2" w:rsidP="00A13F1D">
            <w:pPr>
              <w:rPr>
                <w:rFonts w:ascii="Times New Roman" w:hAnsi="Times New Roman" w:cs="Times New Roman"/>
              </w:rPr>
            </w:pPr>
            <w:r w:rsidRPr="00881EA4">
              <w:rPr>
                <w:rFonts w:ascii="Times New Roman" w:hAnsi="Times New Roman" w:cs="Times New Roman"/>
              </w:rPr>
              <w:t>Решение задач по теме «</w:t>
            </w: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>Признаки равенства  прямоугольных треугольников»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FA0A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179B" w:rsidRPr="00AF179B" w:rsidTr="000B29C0">
        <w:trPr>
          <w:trHeight w:val="533"/>
        </w:trPr>
        <w:tc>
          <w:tcPr>
            <w:tcW w:w="501" w:type="dxa"/>
          </w:tcPr>
          <w:p w:rsidR="00E217E2" w:rsidRPr="00881EA4" w:rsidRDefault="00E217E2" w:rsidP="00A13F1D">
            <w:r w:rsidRPr="00881EA4">
              <w:t>58</w:t>
            </w:r>
          </w:p>
        </w:tc>
        <w:tc>
          <w:tcPr>
            <w:tcW w:w="7735" w:type="dxa"/>
          </w:tcPr>
          <w:p w:rsidR="00E217E2" w:rsidRPr="00881EA4" w:rsidRDefault="00E217E2" w:rsidP="00A13F1D">
            <w:pPr>
              <w:rPr>
                <w:rFonts w:ascii="Times New Roman" w:hAnsi="Times New Roman" w:cs="Times New Roman"/>
              </w:rPr>
            </w:pPr>
            <w:r w:rsidRPr="00881EA4">
              <w:rPr>
                <w:rFonts w:ascii="Times New Roman" w:hAnsi="Times New Roman" w:cs="Times New Roman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AF179B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AF179B" w:rsidRDefault="00E217E2" w:rsidP="00776E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21AD" w:rsidRPr="009B21AD" w:rsidTr="000B29C0">
        <w:trPr>
          <w:trHeight w:val="518"/>
        </w:trPr>
        <w:tc>
          <w:tcPr>
            <w:tcW w:w="501" w:type="dxa"/>
          </w:tcPr>
          <w:p w:rsidR="00E217E2" w:rsidRPr="00881EA4" w:rsidRDefault="00E217E2" w:rsidP="00A13F1D">
            <w:r w:rsidRPr="00881EA4">
              <w:t>59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9B21AD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9B21AD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3020" w:rsidRPr="00253020" w:rsidTr="000B29C0">
        <w:trPr>
          <w:trHeight w:val="518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60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треугольника по трем элементам 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253020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25302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3020" w:rsidRPr="00253020" w:rsidTr="000B29C0">
        <w:trPr>
          <w:trHeight w:val="533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61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253020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25302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3020" w:rsidRPr="00253020" w:rsidTr="000B29C0">
        <w:trPr>
          <w:trHeight w:val="518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62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253020" w:rsidRDefault="00E217E2" w:rsidP="00FA0A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25302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3020" w:rsidRPr="00253020" w:rsidTr="000B29C0">
        <w:trPr>
          <w:trHeight w:val="246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63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EA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  по теме «Прямоугольные треугольники»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253020" w:rsidRDefault="00E217E2" w:rsidP="00FA0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253020" w:rsidRDefault="00E217E2" w:rsidP="00776E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061D" w:rsidRPr="0092061D" w:rsidTr="000B29C0">
        <w:trPr>
          <w:trHeight w:val="331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64</w:t>
            </w:r>
          </w:p>
        </w:tc>
        <w:tc>
          <w:tcPr>
            <w:tcW w:w="7735" w:type="dxa"/>
          </w:tcPr>
          <w:p w:rsidR="00E217E2" w:rsidRPr="00881EA4" w:rsidRDefault="00E217E2" w:rsidP="00776E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881EA4">
              <w:rPr>
                <w:rFonts w:ascii="Times New Roman" w:hAnsi="Times New Roman" w:cs="Times New Roman"/>
                <w:b/>
                <w:bCs/>
              </w:rPr>
              <w:t>Контрольная работа  №5 по теме «Прямоугольные треугольники»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92061D" w:rsidRDefault="00E217E2" w:rsidP="00FA0AE3">
            <w:pPr>
              <w:ind w:left="142" w:hanging="14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92061D" w:rsidRDefault="00E217E2" w:rsidP="00776EF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E217E2" w:rsidTr="000B29C0">
        <w:trPr>
          <w:trHeight w:val="535"/>
        </w:trPr>
        <w:tc>
          <w:tcPr>
            <w:tcW w:w="501" w:type="dxa"/>
          </w:tcPr>
          <w:p w:rsidR="00E217E2" w:rsidRPr="00881EA4" w:rsidRDefault="00E217E2" w:rsidP="00A13F1D">
            <w:r w:rsidRPr="00881EA4">
              <w:t>65</w:t>
            </w:r>
          </w:p>
        </w:tc>
        <w:tc>
          <w:tcPr>
            <w:tcW w:w="7735" w:type="dxa"/>
            <w:vAlign w:val="center"/>
          </w:tcPr>
          <w:p w:rsidR="00E217E2" w:rsidRPr="00881EA4" w:rsidRDefault="00E217E2" w:rsidP="00776EF0">
            <w:pPr>
              <w:ind w:left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1EA4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7C65CB">
            <w:pPr>
              <w:ind w:left="142" w:hanging="14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</w:tr>
      <w:tr w:rsidR="00E217E2" w:rsidTr="000B29C0">
        <w:trPr>
          <w:trHeight w:val="559"/>
        </w:trPr>
        <w:tc>
          <w:tcPr>
            <w:tcW w:w="501" w:type="dxa"/>
          </w:tcPr>
          <w:p w:rsidR="00E217E2" w:rsidRPr="00776EF0" w:rsidRDefault="00E217E2" w:rsidP="00A13F1D">
            <w:r w:rsidRPr="00776EF0">
              <w:t>66</w:t>
            </w:r>
          </w:p>
        </w:tc>
        <w:tc>
          <w:tcPr>
            <w:tcW w:w="7735" w:type="dxa"/>
            <w:vAlign w:val="center"/>
          </w:tcPr>
          <w:p w:rsidR="00E217E2" w:rsidRPr="00776EF0" w:rsidRDefault="00A4552D" w:rsidP="00776EF0">
            <w:pPr>
              <w:ind w:left="142"/>
              <w:rPr>
                <w:rFonts w:ascii="Times New Roman" w:hAnsi="Times New Roman" w:cs="Times New Roman"/>
              </w:rPr>
            </w:pPr>
            <w:r w:rsidRPr="00A4552D"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="00E217E2" w:rsidRPr="00776EF0">
              <w:rPr>
                <w:rFonts w:ascii="Times New Roman" w:hAnsi="Times New Roman" w:cs="Times New Roman"/>
              </w:rPr>
              <w:t>Решение задач по теме «Признаки равенства прямоугольных треугольников. Равнобедренный треугольник»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E217E2">
            <w:pPr>
              <w:ind w:left="142" w:hanging="14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</w:tr>
      <w:tr w:rsidR="00E217E2" w:rsidTr="000B29C0">
        <w:trPr>
          <w:trHeight w:val="518"/>
        </w:trPr>
        <w:tc>
          <w:tcPr>
            <w:tcW w:w="501" w:type="dxa"/>
          </w:tcPr>
          <w:p w:rsidR="00E217E2" w:rsidRPr="00776EF0" w:rsidRDefault="00E217E2" w:rsidP="00A13F1D">
            <w:r w:rsidRPr="00776EF0">
              <w:t>67</w:t>
            </w:r>
          </w:p>
        </w:tc>
        <w:tc>
          <w:tcPr>
            <w:tcW w:w="7735" w:type="dxa"/>
            <w:vAlign w:val="center"/>
          </w:tcPr>
          <w:p w:rsidR="00E217E2" w:rsidRPr="00776EF0" w:rsidRDefault="00E217E2" w:rsidP="00776EF0">
            <w:pPr>
              <w:ind w:left="142"/>
              <w:rPr>
                <w:rFonts w:ascii="Times New Roman" w:hAnsi="Times New Roman" w:cs="Times New Roman"/>
              </w:rPr>
            </w:pPr>
            <w:r w:rsidRPr="00776EF0">
              <w:rPr>
                <w:rFonts w:ascii="Times New Roman" w:hAnsi="Times New Roman" w:cs="Times New Roman"/>
              </w:rPr>
              <w:t>Решение задач по теме «</w:t>
            </w:r>
            <w:proofErr w:type="gramStart"/>
            <w:r w:rsidRPr="00776EF0">
              <w:rPr>
                <w:rFonts w:ascii="Times New Roman" w:hAnsi="Times New Roman" w:cs="Times New Roman"/>
              </w:rPr>
              <w:t>Параллельные</w:t>
            </w:r>
            <w:proofErr w:type="gramEnd"/>
            <w:r w:rsidRPr="00776EF0">
              <w:rPr>
                <w:rFonts w:ascii="Times New Roman" w:hAnsi="Times New Roman" w:cs="Times New Roman"/>
              </w:rPr>
              <w:t xml:space="preserve"> прямые»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E217E2">
            <w:pPr>
              <w:ind w:left="142" w:hanging="14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</w:tr>
      <w:tr w:rsidR="00E217E2" w:rsidTr="000B29C0">
        <w:trPr>
          <w:trHeight w:val="589"/>
        </w:trPr>
        <w:tc>
          <w:tcPr>
            <w:tcW w:w="501" w:type="dxa"/>
          </w:tcPr>
          <w:p w:rsidR="00E217E2" w:rsidRPr="00776EF0" w:rsidRDefault="00E217E2" w:rsidP="00A13F1D">
            <w:r w:rsidRPr="00776EF0">
              <w:t>68</w:t>
            </w:r>
          </w:p>
        </w:tc>
        <w:tc>
          <w:tcPr>
            <w:tcW w:w="7735" w:type="dxa"/>
            <w:vAlign w:val="center"/>
          </w:tcPr>
          <w:p w:rsidR="00E217E2" w:rsidRPr="00776EF0" w:rsidRDefault="00E217E2" w:rsidP="00776EF0">
            <w:pPr>
              <w:ind w:left="142"/>
              <w:rPr>
                <w:rFonts w:ascii="Times New Roman" w:hAnsi="Times New Roman" w:cs="Times New Roman"/>
              </w:rPr>
            </w:pPr>
            <w:r w:rsidRPr="00776EF0">
              <w:rPr>
                <w:rFonts w:ascii="Times New Roman" w:hAnsi="Times New Roman" w:cs="Times New Roman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E217E2" w:rsidRPr="00776EF0" w:rsidRDefault="00E217E2" w:rsidP="00E217E2">
            <w:pPr>
              <w:ind w:left="142" w:hanging="14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</w:tcPr>
          <w:p w:rsidR="00E217E2" w:rsidRPr="00776EF0" w:rsidRDefault="00E217E2" w:rsidP="00776EF0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</w:tr>
    </w:tbl>
    <w:p w:rsidR="00CF4251" w:rsidRDefault="00CF4251" w:rsidP="00F149A5"/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>
      <w:pPr>
        <w:rPr>
          <w:rFonts w:cs="Times New Roman"/>
        </w:rPr>
      </w:pPr>
    </w:p>
    <w:p w:rsidR="00CF4251" w:rsidRDefault="00CF4251" w:rsidP="000B29C0">
      <w:pPr>
        <w:rPr>
          <w:rFonts w:cs="Times New Roman"/>
          <w:b/>
          <w:bCs/>
          <w:sz w:val="28"/>
          <w:szCs w:val="28"/>
          <w:u w:val="single"/>
        </w:rPr>
      </w:pPr>
    </w:p>
    <w:p w:rsidR="00CF4251" w:rsidRDefault="00CF4251" w:rsidP="00B4754D">
      <w:pPr>
        <w:shd w:val="clear" w:color="auto" w:fill="FFFFFF"/>
        <w:spacing w:after="0"/>
        <w:ind w:right="-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F4251" w:rsidRPr="00150217" w:rsidRDefault="00CF4251" w:rsidP="00B4754D">
      <w:pPr>
        <w:suppressAutoHyphens w:val="0"/>
        <w:spacing w:after="0"/>
        <w:ind w:left="360"/>
        <w:jc w:val="both"/>
        <w:rPr>
          <w:rFonts w:ascii="Times New Roman" w:hAnsi="Times New Roman" w:cs="Times New Roman"/>
        </w:rPr>
      </w:pPr>
    </w:p>
    <w:p w:rsidR="00CF4251" w:rsidRPr="00150217" w:rsidRDefault="00CF4251" w:rsidP="00B4754D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F4251" w:rsidRPr="00150217" w:rsidRDefault="00CF4251" w:rsidP="00B4754D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F4251" w:rsidRPr="00150217" w:rsidRDefault="00CF4251" w:rsidP="00B4754D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F4251" w:rsidRDefault="00CF4251" w:rsidP="000B29C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CF4251" w:rsidSect="00FA5201">
      <w:footerReference w:type="even" r:id="rId9"/>
      <w:footerReference w:type="default" r:id="rId10"/>
      <w:pgSz w:w="11906" w:h="16838"/>
      <w:pgMar w:top="899" w:right="850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53B" w:rsidRDefault="00B0253B">
      <w:r>
        <w:separator/>
      </w:r>
    </w:p>
  </w:endnote>
  <w:endnote w:type="continuationSeparator" w:id="0">
    <w:p w:rsidR="00B0253B" w:rsidRDefault="00B0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51" w:rsidRDefault="00CF4251" w:rsidP="00101E2F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F4251" w:rsidRDefault="00CF4251" w:rsidP="000B29C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470928"/>
      <w:docPartObj>
        <w:docPartGallery w:val="Page Numbers (Bottom of Page)"/>
        <w:docPartUnique/>
      </w:docPartObj>
    </w:sdtPr>
    <w:sdtEndPr/>
    <w:sdtContent>
      <w:p w:rsidR="00FA5201" w:rsidRDefault="00FA520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88D">
          <w:rPr>
            <w:noProof/>
          </w:rPr>
          <w:t>2</w:t>
        </w:r>
        <w:r>
          <w:fldChar w:fldCharType="end"/>
        </w:r>
      </w:p>
    </w:sdtContent>
  </w:sdt>
  <w:p w:rsidR="00CF4251" w:rsidRDefault="00CF4251" w:rsidP="000B29C0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53B" w:rsidRDefault="00B0253B">
      <w:r>
        <w:separator/>
      </w:r>
    </w:p>
  </w:footnote>
  <w:footnote w:type="continuationSeparator" w:id="0">
    <w:p w:rsidR="00B0253B" w:rsidRDefault="00B02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40A278B"/>
    <w:multiLevelType w:val="multilevel"/>
    <w:tmpl w:val="98AA18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72700BA"/>
    <w:multiLevelType w:val="multilevel"/>
    <w:tmpl w:val="41EEC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9257232"/>
    <w:multiLevelType w:val="hybridMultilevel"/>
    <w:tmpl w:val="7B084C50"/>
    <w:lvl w:ilvl="0" w:tplc="F8D48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E47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8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EA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F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2A2B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08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2E6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A6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6F6575"/>
    <w:multiLevelType w:val="hybridMultilevel"/>
    <w:tmpl w:val="2470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5440B4"/>
    <w:multiLevelType w:val="multilevel"/>
    <w:tmpl w:val="E7E4D9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295024D"/>
    <w:multiLevelType w:val="multilevel"/>
    <w:tmpl w:val="C8F298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2AA4504"/>
    <w:multiLevelType w:val="multilevel"/>
    <w:tmpl w:val="D9EEF8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3C51EBC"/>
    <w:multiLevelType w:val="hybridMultilevel"/>
    <w:tmpl w:val="710C7C5E"/>
    <w:lvl w:ilvl="0" w:tplc="C68A1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E3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F89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66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79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84D1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0E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CE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E2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91430"/>
    <w:multiLevelType w:val="hybridMultilevel"/>
    <w:tmpl w:val="58D680AC"/>
    <w:lvl w:ilvl="0" w:tplc="FE442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C5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E8D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07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AE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29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AB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7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E03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6B329A"/>
    <w:multiLevelType w:val="multilevel"/>
    <w:tmpl w:val="18E0A1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35351DF"/>
    <w:multiLevelType w:val="multilevel"/>
    <w:tmpl w:val="1BC472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BD13B1D"/>
    <w:multiLevelType w:val="hybridMultilevel"/>
    <w:tmpl w:val="F22C1922"/>
    <w:name w:val="WW8Num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F2D071A"/>
    <w:multiLevelType w:val="hybridMultilevel"/>
    <w:tmpl w:val="80C8FA1A"/>
    <w:name w:val="WW8Num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755938"/>
    <w:multiLevelType w:val="hybridMultilevel"/>
    <w:tmpl w:val="0CB25B8E"/>
    <w:lvl w:ilvl="0" w:tplc="C2BC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2B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E4A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A6D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2E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8AE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0A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AB2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ECF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967CE1"/>
    <w:multiLevelType w:val="multilevel"/>
    <w:tmpl w:val="0DD025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64B1287"/>
    <w:multiLevelType w:val="hybridMultilevel"/>
    <w:tmpl w:val="0798C0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6257F9"/>
    <w:multiLevelType w:val="multilevel"/>
    <w:tmpl w:val="658E8A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E9E6971"/>
    <w:multiLevelType w:val="multilevel"/>
    <w:tmpl w:val="E78C7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1785A3D"/>
    <w:multiLevelType w:val="multilevel"/>
    <w:tmpl w:val="35BCF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9D295D"/>
    <w:multiLevelType w:val="multilevel"/>
    <w:tmpl w:val="32C88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BE47894"/>
    <w:multiLevelType w:val="multilevel"/>
    <w:tmpl w:val="3BC68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E97019C"/>
    <w:multiLevelType w:val="multilevel"/>
    <w:tmpl w:val="E8360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8902E51"/>
    <w:multiLevelType w:val="multilevel"/>
    <w:tmpl w:val="4F26D5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9C7921"/>
    <w:multiLevelType w:val="multilevel"/>
    <w:tmpl w:val="93242F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3456E8A"/>
    <w:multiLevelType w:val="hybridMultilevel"/>
    <w:tmpl w:val="5922CAF8"/>
    <w:name w:val="WW8Num322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1">
    <w:nsid w:val="79712F18"/>
    <w:multiLevelType w:val="hybridMultilevel"/>
    <w:tmpl w:val="E4867B1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84724"/>
    <w:multiLevelType w:val="multilevel"/>
    <w:tmpl w:val="06A07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9"/>
  </w:num>
  <w:num w:numId="5">
    <w:abstractNumId w:val="13"/>
  </w:num>
  <w:num w:numId="6">
    <w:abstractNumId w:val="31"/>
  </w:num>
  <w:num w:numId="7">
    <w:abstractNumId w:val="14"/>
  </w:num>
  <w:num w:numId="8">
    <w:abstractNumId w:val="21"/>
  </w:num>
  <w:num w:numId="9">
    <w:abstractNumId w:val="20"/>
  </w:num>
  <w:num w:numId="10">
    <w:abstractNumId w:val="29"/>
  </w:num>
  <w:num w:numId="11">
    <w:abstractNumId w:val="26"/>
  </w:num>
  <w:num w:numId="12">
    <w:abstractNumId w:val="27"/>
  </w:num>
  <w:num w:numId="13">
    <w:abstractNumId w:val="7"/>
  </w:num>
  <w:num w:numId="14">
    <w:abstractNumId w:val="28"/>
  </w:num>
  <w:num w:numId="15">
    <w:abstractNumId w:val="22"/>
  </w:num>
  <w:num w:numId="16">
    <w:abstractNumId w:val="15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6"/>
  </w:num>
  <w:num w:numId="22">
    <w:abstractNumId w:val="10"/>
  </w:num>
  <w:num w:numId="23">
    <w:abstractNumId w:val="11"/>
  </w:num>
  <w:num w:numId="24">
    <w:abstractNumId w:val="32"/>
  </w:num>
  <w:num w:numId="25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4D"/>
    <w:rsid w:val="00014BC2"/>
    <w:rsid w:val="00036DE7"/>
    <w:rsid w:val="00045766"/>
    <w:rsid w:val="000678A3"/>
    <w:rsid w:val="0009391F"/>
    <w:rsid w:val="000A7DE3"/>
    <w:rsid w:val="000B29C0"/>
    <w:rsid w:val="000E70E8"/>
    <w:rsid w:val="00101E2F"/>
    <w:rsid w:val="00150217"/>
    <w:rsid w:val="00173B20"/>
    <w:rsid w:val="00197924"/>
    <w:rsid w:val="001C7029"/>
    <w:rsid w:val="001E0EBD"/>
    <w:rsid w:val="001E3075"/>
    <w:rsid w:val="001E5777"/>
    <w:rsid w:val="001E62E1"/>
    <w:rsid w:val="001F1A87"/>
    <w:rsid w:val="00207C3D"/>
    <w:rsid w:val="0022088D"/>
    <w:rsid w:val="002341D1"/>
    <w:rsid w:val="00234B0F"/>
    <w:rsid w:val="00252C45"/>
    <w:rsid w:val="00253020"/>
    <w:rsid w:val="00281F88"/>
    <w:rsid w:val="00282C38"/>
    <w:rsid w:val="00282FF0"/>
    <w:rsid w:val="00294859"/>
    <w:rsid w:val="002C66B9"/>
    <w:rsid w:val="00372D32"/>
    <w:rsid w:val="00384017"/>
    <w:rsid w:val="00385B71"/>
    <w:rsid w:val="003F70AB"/>
    <w:rsid w:val="00407C51"/>
    <w:rsid w:val="0044550A"/>
    <w:rsid w:val="00467D0C"/>
    <w:rsid w:val="004920A9"/>
    <w:rsid w:val="004C6CEF"/>
    <w:rsid w:val="004E5798"/>
    <w:rsid w:val="004E77D6"/>
    <w:rsid w:val="00504EA8"/>
    <w:rsid w:val="005139A7"/>
    <w:rsid w:val="00520334"/>
    <w:rsid w:val="00521F04"/>
    <w:rsid w:val="00542EAF"/>
    <w:rsid w:val="0056010E"/>
    <w:rsid w:val="0057482D"/>
    <w:rsid w:val="00595A61"/>
    <w:rsid w:val="00595AE0"/>
    <w:rsid w:val="00616F16"/>
    <w:rsid w:val="006410BB"/>
    <w:rsid w:val="006A5BA4"/>
    <w:rsid w:val="006B4429"/>
    <w:rsid w:val="006C2362"/>
    <w:rsid w:val="006D2B69"/>
    <w:rsid w:val="006F7A3A"/>
    <w:rsid w:val="007515FA"/>
    <w:rsid w:val="00756496"/>
    <w:rsid w:val="00776EF0"/>
    <w:rsid w:val="00791E28"/>
    <w:rsid w:val="007B2C02"/>
    <w:rsid w:val="007C65CB"/>
    <w:rsid w:val="007E13E4"/>
    <w:rsid w:val="007E1492"/>
    <w:rsid w:val="00825980"/>
    <w:rsid w:val="00841D69"/>
    <w:rsid w:val="00842B9D"/>
    <w:rsid w:val="00857423"/>
    <w:rsid w:val="00860553"/>
    <w:rsid w:val="00881EA4"/>
    <w:rsid w:val="008E7561"/>
    <w:rsid w:val="00904CC7"/>
    <w:rsid w:val="009157EF"/>
    <w:rsid w:val="0092061D"/>
    <w:rsid w:val="009425F7"/>
    <w:rsid w:val="0094302A"/>
    <w:rsid w:val="00971A03"/>
    <w:rsid w:val="00995938"/>
    <w:rsid w:val="009B21AD"/>
    <w:rsid w:val="009C459B"/>
    <w:rsid w:val="009C52C9"/>
    <w:rsid w:val="009F30F5"/>
    <w:rsid w:val="00A13F1D"/>
    <w:rsid w:val="00A17580"/>
    <w:rsid w:val="00A2571D"/>
    <w:rsid w:val="00A43019"/>
    <w:rsid w:val="00A4552D"/>
    <w:rsid w:val="00A50E6A"/>
    <w:rsid w:val="00A7101B"/>
    <w:rsid w:val="00A714C1"/>
    <w:rsid w:val="00AB1FBD"/>
    <w:rsid w:val="00AF179B"/>
    <w:rsid w:val="00B0253B"/>
    <w:rsid w:val="00B063BB"/>
    <w:rsid w:val="00B35C64"/>
    <w:rsid w:val="00B4621F"/>
    <w:rsid w:val="00B4754D"/>
    <w:rsid w:val="00B523D7"/>
    <w:rsid w:val="00B6346F"/>
    <w:rsid w:val="00B80FE7"/>
    <w:rsid w:val="00B934D1"/>
    <w:rsid w:val="00BA0A2B"/>
    <w:rsid w:val="00BB5426"/>
    <w:rsid w:val="00BF1C81"/>
    <w:rsid w:val="00BF7B60"/>
    <w:rsid w:val="00C34F9E"/>
    <w:rsid w:val="00C373E9"/>
    <w:rsid w:val="00C469ED"/>
    <w:rsid w:val="00C63160"/>
    <w:rsid w:val="00C760CA"/>
    <w:rsid w:val="00C82311"/>
    <w:rsid w:val="00C97ED4"/>
    <w:rsid w:val="00CA5C6D"/>
    <w:rsid w:val="00CB746E"/>
    <w:rsid w:val="00CC4467"/>
    <w:rsid w:val="00CC669D"/>
    <w:rsid w:val="00CD2679"/>
    <w:rsid w:val="00CE50AA"/>
    <w:rsid w:val="00CF4251"/>
    <w:rsid w:val="00D04FC5"/>
    <w:rsid w:val="00D05EA2"/>
    <w:rsid w:val="00D141EC"/>
    <w:rsid w:val="00D25894"/>
    <w:rsid w:val="00D60C5F"/>
    <w:rsid w:val="00DE1CB7"/>
    <w:rsid w:val="00DE7868"/>
    <w:rsid w:val="00E05B5B"/>
    <w:rsid w:val="00E217E2"/>
    <w:rsid w:val="00E460BF"/>
    <w:rsid w:val="00E46DEC"/>
    <w:rsid w:val="00E66B09"/>
    <w:rsid w:val="00E66ED4"/>
    <w:rsid w:val="00E767DF"/>
    <w:rsid w:val="00E7779E"/>
    <w:rsid w:val="00EB76D7"/>
    <w:rsid w:val="00EF40D2"/>
    <w:rsid w:val="00F01CB3"/>
    <w:rsid w:val="00F11789"/>
    <w:rsid w:val="00F13B55"/>
    <w:rsid w:val="00F149A5"/>
    <w:rsid w:val="00F276D2"/>
    <w:rsid w:val="00F84F83"/>
    <w:rsid w:val="00F87411"/>
    <w:rsid w:val="00F9371D"/>
    <w:rsid w:val="00FA4A55"/>
    <w:rsid w:val="00FA5201"/>
    <w:rsid w:val="00FB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4754D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paragraph" w:styleId="2">
    <w:name w:val="heading 2"/>
    <w:basedOn w:val="a0"/>
    <w:next w:val="a1"/>
    <w:link w:val="20"/>
    <w:uiPriority w:val="99"/>
    <w:qFormat/>
    <w:rsid w:val="00B4754D"/>
    <w:pPr>
      <w:tabs>
        <w:tab w:val="num" w:pos="0"/>
      </w:tabs>
      <w:ind w:left="1440" w:hanging="360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9"/>
    <w:locked/>
    <w:rsid w:val="00B4754D"/>
    <w:rPr>
      <w:rFonts w:ascii="Arial" w:eastAsia="SimSun" w:hAnsi="Arial" w:cs="Arial"/>
      <w:b/>
      <w:bCs/>
      <w:i/>
      <w:iCs/>
      <w:kern w:val="1"/>
      <w:sz w:val="28"/>
      <w:szCs w:val="28"/>
      <w:lang w:eastAsia="ar-SA" w:bidi="ar-SA"/>
    </w:rPr>
  </w:style>
  <w:style w:type="paragraph" w:customStyle="1" w:styleId="ListParagraph1">
    <w:name w:val="List Paragraph1"/>
    <w:basedOn w:val="a"/>
    <w:uiPriority w:val="99"/>
    <w:rsid w:val="00B4754D"/>
  </w:style>
  <w:style w:type="paragraph" w:customStyle="1" w:styleId="a0">
    <w:name w:val="Заголовок"/>
    <w:basedOn w:val="a"/>
    <w:next w:val="a1"/>
    <w:uiPriority w:val="99"/>
    <w:rsid w:val="00B475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1">
    <w:name w:val="Body Text"/>
    <w:basedOn w:val="a"/>
    <w:link w:val="a5"/>
    <w:uiPriority w:val="99"/>
    <w:rsid w:val="00B4754D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locked/>
    <w:rsid w:val="00B4754D"/>
    <w:rPr>
      <w:rFonts w:ascii="Calibri" w:eastAsia="SimSun" w:hAnsi="Calibri" w:cs="Calibri"/>
      <w:kern w:val="1"/>
      <w:lang w:eastAsia="ar-SA" w:bidi="ar-SA"/>
    </w:rPr>
  </w:style>
  <w:style w:type="character" w:customStyle="1" w:styleId="WW8Num2z0">
    <w:name w:val="WW8Num2z0"/>
    <w:uiPriority w:val="99"/>
    <w:rsid w:val="00B4754D"/>
    <w:rPr>
      <w:rFonts w:ascii="Wingdings" w:hAnsi="Wingdings"/>
      <w:color w:val="auto"/>
      <w:u w:val="none"/>
    </w:rPr>
  </w:style>
  <w:style w:type="character" w:customStyle="1" w:styleId="WW8Num2z1">
    <w:name w:val="WW8Num2z1"/>
    <w:uiPriority w:val="99"/>
    <w:rsid w:val="00B4754D"/>
    <w:rPr>
      <w:rFonts w:ascii="Courier New" w:hAnsi="Courier New"/>
    </w:rPr>
  </w:style>
  <w:style w:type="character" w:customStyle="1" w:styleId="WW8Num2z2">
    <w:name w:val="WW8Num2z2"/>
    <w:uiPriority w:val="99"/>
    <w:rsid w:val="00B4754D"/>
    <w:rPr>
      <w:rFonts w:ascii="Wingdings" w:hAnsi="Wingdings"/>
    </w:rPr>
  </w:style>
  <w:style w:type="character" w:customStyle="1" w:styleId="WW8Num2z3">
    <w:name w:val="WW8Num2z3"/>
    <w:uiPriority w:val="99"/>
    <w:rsid w:val="00B4754D"/>
    <w:rPr>
      <w:rFonts w:ascii="Symbol" w:hAnsi="Symbol"/>
    </w:rPr>
  </w:style>
  <w:style w:type="character" w:customStyle="1" w:styleId="WW8Num4z0">
    <w:name w:val="WW8Num4z0"/>
    <w:uiPriority w:val="99"/>
    <w:rsid w:val="00B4754D"/>
    <w:rPr>
      <w:rFonts w:ascii="Symbol" w:hAnsi="Symbol"/>
    </w:rPr>
  </w:style>
  <w:style w:type="character" w:customStyle="1" w:styleId="WW8Num4z1">
    <w:name w:val="WW8Num4z1"/>
    <w:uiPriority w:val="99"/>
    <w:rsid w:val="00B4754D"/>
    <w:rPr>
      <w:rFonts w:ascii="Courier New" w:hAnsi="Courier New"/>
    </w:rPr>
  </w:style>
  <w:style w:type="character" w:customStyle="1" w:styleId="WW8Num4z2">
    <w:name w:val="WW8Num4z2"/>
    <w:uiPriority w:val="99"/>
    <w:rsid w:val="00B4754D"/>
    <w:rPr>
      <w:rFonts w:ascii="Wingdings" w:hAnsi="Wingdings"/>
    </w:rPr>
  </w:style>
  <w:style w:type="character" w:customStyle="1" w:styleId="WW8Num5z0">
    <w:name w:val="WW8Num5z0"/>
    <w:uiPriority w:val="99"/>
    <w:rsid w:val="00B4754D"/>
    <w:rPr>
      <w:rFonts w:ascii="Symbol" w:hAnsi="Symbol"/>
    </w:rPr>
  </w:style>
  <w:style w:type="character" w:customStyle="1" w:styleId="WW8Num5z1">
    <w:name w:val="WW8Num5z1"/>
    <w:uiPriority w:val="99"/>
    <w:rsid w:val="00B4754D"/>
    <w:rPr>
      <w:rFonts w:ascii="Courier New" w:hAnsi="Courier New"/>
    </w:rPr>
  </w:style>
  <w:style w:type="character" w:customStyle="1" w:styleId="WW8Num5z2">
    <w:name w:val="WW8Num5z2"/>
    <w:uiPriority w:val="99"/>
    <w:rsid w:val="00B4754D"/>
    <w:rPr>
      <w:rFonts w:ascii="Wingdings" w:hAnsi="Wingdings"/>
    </w:rPr>
  </w:style>
  <w:style w:type="character" w:customStyle="1" w:styleId="WW8Num6z0">
    <w:name w:val="WW8Num6z0"/>
    <w:uiPriority w:val="99"/>
    <w:rsid w:val="00B4754D"/>
    <w:rPr>
      <w:rFonts w:ascii="Symbol" w:hAnsi="Symbol"/>
    </w:rPr>
  </w:style>
  <w:style w:type="character" w:customStyle="1" w:styleId="WW8Num6z1">
    <w:name w:val="WW8Num6z1"/>
    <w:uiPriority w:val="99"/>
    <w:rsid w:val="00B4754D"/>
    <w:rPr>
      <w:rFonts w:ascii="Courier New" w:hAnsi="Courier New"/>
    </w:rPr>
  </w:style>
  <w:style w:type="character" w:customStyle="1" w:styleId="WW8Num6z2">
    <w:name w:val="WW8Num6z2"/>
    <w:uiPriority w:val="99"/>
    <w:rsid w:val="00B4754D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B4754D"/>
  </w:style>
  <w:style w:type="character" w:customStyle="1" w:styleId="1">
    <w:name w:val="Основной шрифт абзаца1"/>
    <w:uiPriority w:val="99"/>
    <w:rsid w:val="00B4754D"/>
  </w:style>
  <w:style w:type="character" w:customStyle="1" w:styleId="WW8Num1z0">
    <w:name w:val="WW8Num1z0"/>
    <w:uiPriority w:val="99"/>
    <w:rsid w:val="00B4754D"/>
    <w:rPr>
      <w:rFonts w:ascii="Wingdings" w:hAnsi="Wingdings"/>
      <w:color w:val="auto"/>
      <w:u w:val="none"/>
    </w:rPr>
  </w:style>
  <w:style w:type="character" w:customStyle="1" w:styleId="WW8Num1z1">
    <w:name w:val="WW8Num1z1"/>
    <w:uiPriority w:val="99"/>
    <w:rsid w:val="00B4754D"/>
    <w:rPr>
      <w:rFonts w:ascii="Courier New" w:hAnsi="Courier New"/>
    </w:rPr>
  </w:style>
  <w:style w:type="character" w:customStyle="1" w:styleId="WW8Num1z2">
    <w:name w:val="WW8Num1z2"/>
    <w:uiPriority w:val="99"/>
    <w:rsid w:val="00B4754D"/>
    <w:rPr>
      <w:rFonts w:ascii="Wingdings" w:hAnsi="Wingdings"/>
    </w:rPr>
  </w:style>
  <w:style w:type="character" w:customStyle="1" w:styleId="WW8Num1z3">
    <w:name w:val="WW8Num1z3"/>
    <w:uiPriority w:val="99"/>
    <w:rsid w:val="00B4754D"/>
    <w:rPr>
      <w:rFonts w:ascii="Symbol" w:hAnsi="Symbol"/>
    </w:rPr>
  </w:style>
  <w:style w:type="character" w:customStyle="1" w:styleId="WW8Num3z0">
    <w:name w:val="WW8Num3z0"/>
    <w:uiPriority w:val="99"/>
    <w:rsid w:val="00B4754D"/>
    <w:rPr>
      <w:rFonts w:ascii="Symbol" w:hAnsi="Symbol"/>
    </w:rPr>
  </w:style>
  <w:style w:type="character" w:customStyle="1" w:styleId="WW8Num3z1">
    <w:name w:val="WW8Num3z1"/>
    <w:uiPriority w:val="99"/>
    <w:rsid w:val="00B4754D"/>
    <w:rPr>
      <w:rFonts w:ascii="Courier New" w:hAnsi="Courier New"/>
    </w:rPr>
  </w:style>
  <w:style w:type="character" w:customStyle="1" w:styleId="WW8Num3z2">
    <w:name w:val="WW8Num3z2"/>
    <w:uiPriority w:val="99"/>
    <w:rsid w:val="00B4754D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B4754D"/>
  </w:style>
  <w:style w:type="character" w:customStyle="1" w:styleId="ListLabel1">
    <w:name w:val="ListLabel 1"/>
    <w:uiPriority w:val="99"/>
    <w:rsid w:val="00B4754D"/>
    <w:rPr>
      <w:color w:val="auto"/>
      <w:u w:val="none"/>
    </w:rPr>
  </w:style>
  <w:style w:type="character" w:customStyle="1" w:styleId="ListLabel2">
    <w:name w:val="ListLabel 2"/>
    <w:uiPriority w:val="99"/>
    <w:rsid w:val="00B4754D"/>
  </w:style>
  <w:style w:type="character" w:customStyle="1" w:styleId="DefaultParagraphFont1">
    <w:name w:val="Default Paragraph Font1"/>
    <w:uiPriority w:val="99"/>
    <w:rsid w:val="00B4754D"/>
  </w:style>
  <w:style w:type="character" w:customStyle="1" w:styleId="a6">
    <w:name w:val="Символ нумерации"/>
    <w:uiPriority w:val="99"/>
    <w:rsid w:val="00B4754D"/>
  </w:style>
  <w:style w:type="paragraph" w:styleId="a7">
    <w:name w:val="List"/>
    <w:basedOn w:val="a1"/>
    <w:uiPriority w:val="99"/>
    <w:rsid w:val="00B4754D"/>
  </w:style>
  <w:style w:type="paragraph" w:customStyle="1" w:styleId="21">
    <w:name w:val="Название2"/>
    <w:basedOn w:val="a"/>
    <w:uiPriority w:val="99"/>
    <w:rsid w:val="00B4754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B4754D"/>
    <w:pPr>
      <w:suppressLineNumbers/>
    </w:pPr>
  </w:style>
  <w:style w:type="paragraph" w:customStyle="1" w:styleId="10">
    <w:name w:val="Название1"/>
    <w:basedOn w:val="a"/>
    <w:uiPriority w:val="99"/>
    <w:rsid w:val="00B4754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B4754D"/>
    <w:pPr>
      <w:suppressLineNumbers/>
    </w:pPr>
  </w:style>
  <w:style w:type="paragraph" w:customStyle="1" w:styleId="a8">
    <w:name w:val="Содержимое таблицы"/>
    <w:basedOn w:val="a"/>
    <w:uiPriority w:val="99"/>
    <w:rsid w:val="00B4754D"/>
    <w:pPr>
      <w:suppressLineNumbers/>
    </w:pPr>
  </w:style>
  <w:style w:type="paragraph" w:styleId="a9">
    <w:name w:val="Body Text Indent"/>
    <w:basedOn w:val="a"/>
    <w:link w:val="aa"/>
    <w:uiPriority w:val="99"/>
    <w:rsid w:val="00B4754D"/>
    <w:pPr>
      <w:suppressAutoHyphens w:val="0"/>
      <w:spacing w:after="120"/>
      <w:ind w:left="283"/>
    </w:pPr>
  </w:style>
  <w:style w:type="character" w:customStyle="1" w:styleId="aa">
    <w:name w:val="Основной текст с отступом Знак"/>
    <w:basedOn w:val="a2"/>
    <w:link w:val="a9"/>
    <w:uiPriority w:val="99"/>
    <w:locked/>
    <w:rsid w:val="00B4754D"/>
    <w:rPr>
      <w:rFonts w:ascii="Calibri" w:eastAsia="SimSun" w:hAnsi="Calibri" w:cs="Calibri"/>
      <w:kern w:val="1"/>
      <w:lang w:eastAsia="ar-SA" w:bidi="ar-SA"/>
    </w:rPr>
  </w:style>
  <w:style w:type="paragraph" w:styleId="ab">
    <w:name w:val="List Paragraph"/>
    <w:basedOn w:val="a"/>
    <w:uiPriority w:val="99"/>
    <w:qFormat/>
    <w:rsid w:val="00B4754D"/>
    <w:pPr>
      <w:ind w:left="720"/>
    </w:pPr>
  </w:style>
  <w:style w:type="paragraph" w:customStyle="1" w:styleId="ac">
    <w:name w:val="Содержимое врезки"/>
    <w:basedOn w:val="a1"/>
    <w:uiPriority w:val="99"/>
    <w:rsid w:val="00B4754D"/>
  </w:style>
  <w:style w:type="paragraph" w:customStyle="1" w:styleId="ad">
    <w:name w:val="Заголовок таблицы"/>
    <w:basedOn w:val="a8"/>
    <w:uiPriority w:val="99"/>
    <w:rsid w:val="00B4754D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rsid w:val="00B4754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/>
      <w:kern w:val="0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locked/>
    <w:rsid w:val="00B4754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2"/>
    <w:uiPriority w:val="99"/>
    <w:rsid w:val="00B4754D"/>
    <w:rPr>
      <w:rFonts w:cs="Times New Roman"/>
    </w:rPr>
  </w:style>
  <w:style w:type="paragraph" w:styleId="af1">
    <w:name w:val="footer"/>
    <w:basedOn w:val="a"/>
    <w:link w:val="af2"/>
    <w:uiPriority w:val="99"/>
    <w:rsid w:val="00B4754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/>
      <w:kern w:val="0"/>
      <w:sz w:val="24"/>
      <w:szCs w:val="24"/>
      <w:lang w:eastAsia="ru-RU"/>
    </w:rPr>
  </w:style>
  <w:style w:type="character" w:customStyle="1" w:styleId="af2">
    <w:name w:val="Нижний колонтитул Знак"/>
    <w:basedOn w:val="a2"/>
    <w:link w:val="af1"/>
    <w:uiPriority w:val="99"/>
    <w:locked/>
    <w:rsid w:val="00B4754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2"/>
    <w:uiPriority w:val="99"/>
    <w:rsid w:val="00B4754D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semiHidden/>
    <w:rsid w:val="00B4754D"/>
    <w:pPr>
      <w:suppressAutoHyphens w:val="0"/>
      <w:spacing w:before="100" w:beforeAutospacing="1" w:after="119" w:line="240" w:lineRule="auto"/>
    </w:pPr>
    <w:rPr>
      <w:rFonts w:eastAsia="Calibri"/>
      <w:kern w:val="0"/>
      <w:sz w:val="24"/>
      <w:szCs w:val="24"/>
      <w:lang w:eastAsia="ru-RU"/>
    </w:rPr>
  </w:style>
  <w:style w:type="paragraph" w:styleId="af5">
    <w:name w:val="Title"/>
    <w:basedOn w:val="a"/>
    <w:link w:val="af6"/>
    <w:uiPriority w:val="99"/>
    <w:qFormat/>
    <w:rsid w:val="00B4754D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character" w:customStyle="1" w:styleId="af6">
    <w:name w:val="Название Знак"/>
    <w:basedOn w:val="a2"/>
    <w:link w:val="af5"/>
    <w:uiPriority w:val="99"/>
    <w:locked/>
    <w:rsid w:val="00B4754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4754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rsid w:val="00B4754D"/>
    <w:pPr>
      <w:suppressAutoHyphens w:val="0"/>
      <w:spacing w:after="120" w:line="240" w:lineRule="auto"/>
    </w:pPr>
    <w:rPr>
      <w:rFonts w:eastAsia="Calibri"/>
      <w:kern w:val="0"/>
      <w:sz w:val="16"/>
      <w:szCs w:val="16"/>
      <w:lang w:eastAsia="ru-RU"/>
    </w:rPr>
  </w:style>
  <w:style w:type="character" w:customStyle="1" w:styleId="30">
    <w:name w:val="Основной текст 3 Знак"/>
    <w:basedOn w:val="a2"/>
    <w:link w:val="3"/>
    <w:uiPriority w:val="99"/>
    <w:locked/>
    <w:rsid w:val="00B4754D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"/>
    <w:link w:val="af8"/>
    <w:uiPriority w:val="99"/>
    <w:semiHidden/>
    <w:rsid w:val="00B4754D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af8">
    <w:name w:val="Текст сноски Знак"/>
    <w:basedOn w:val="a2"/>
    <w:link w:val="af7"/>
    <w:uiPriority w:val="99"/>
    <w:semiHidden/>
    <w:locked/>
    <w:rsid w:val="00B4754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+"/>
    <w:basedOn w:val="a"/>
    <w:uiPriority w:val="99"/>
    <w:rsid w:val="00B4754D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paragraph" w:styleId="af9">
    <w:name w:val="No Spacing"/>
    <w:link w:val="afa"/>
    <w:uiPriority w:val="99"/>
    <w:qFormat/>
    <w:rsid w:val="00B4754D"/>
    <w:rPr>
      <w:lang w:eastAsia="en-US"/>
    </w:rPr>
  </w:style>
  <w:style w:type="character" w:customStyle="1" w:styleId="afb">
    <w:name w:val="Знак Знак"/>
    <w:uiPriority w:val="99"/>
    <w:locked/>
    <w:rsid w:val="00B4754D"/>
    <w:rPr>
      <w:b/>
      <w:sz w:val="24"/>
      <w:lang w:val="ru-RU" w:eastAsia="ru-RU"/>
    </w:rPr>
  </w:style>
  <w:style w:type="character" w:customStyle="1" w:styleId="c0">
    <w:name w:val="c0"/>
    <w:basedOn w:val="a2"/>
    <w:uiPriority w:val="99"/>
    <w:rsid w:val="00B4754D"/>
    <w:rPr>
      <w:rFonts w:cs="Times New Roman"/>
    </w:rPr>
  </w:style>
  <w:style w:type="paragraph" w:styleId="23">
    <w:name w:val="Body Text Indent 2"/>
    <w:basedOn w:val="a"/>
    <w:link w:val="24"/>
    <w:uiPriority w:val="99"/>
    <w:rsid w:val="00E77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semiHidden/>
    <w:locked/>
    <w:rsid w:val="00595AE0"/>
    <w:rPr>
      <w:rFonts w:eastAsia="SimSun" w:cs="Times New Roman"/>
      <w:kern w:val="1"/>
      <w:lang w:eastAsia="ar-SA" w:bidi="ar-SA"/>
    </w:rPr>
  </w:style>
  <w:style w:type="character" w:customStyle="1" w:styleId="afa">
    <w:name w:val="Без интервала Знак"/>
    <w:link w:val="af9"/>
    <w:uiPriority w:val="99"/>
    <w:locked/>
    <w:rsid w:val="00E7779E"/>
    <w:rPr>
      <w:sz w:val="22"/>
      <w:lang w:val="ru-RU" w:eastAsia="en-US"/>
    </w:rPr>
  </w:style>
  <w:style w:type="character" w:customStyle="1" w:styleId="afc">
    <w:name w:val="Основной текст_"/>
    <w:basedOn w:val="a2"/>
    <w:link w:val="100"/>
    <w:uiPriority w:val="99"/>
    <w:locked/>
    <w:rsid w:val="00756496"/>
    <w:rPr>
      <w:rFonts w:cs="Times New Roman"/>
      <w:sz w:val="24"/>
      <w:szCs w:val="24"/>
      <w:shd w:val="clear" w:color="auto" w:fill="FFFFFF"/>
    </w:rPr>
  </w:style>
  <w:style w:type="paragraph" w:customStyle="1" w:styleId="100">
    <w:name w:val="Основной текст10"/>
    <w:basedOn w:val="a"/>
    <w:link w:val="afc"/>
    <w:uiPriority w:val="99"/>
    <w:rsid w:val="00756496"/>
    <w:pPr>
      <w:shd w:val="clear" w:color="auto" w:fill="FFFFFF"/>
      <w:suppressAutoHyphens w:val="0"/>
      <w:spacing w:after="0" w:line="274" w:lineRule="exact"/>
      <w:ind w:hanging="560"/>
    </w:pPr>
    <w:rPr>
      <w:rFonts w:ascii="Times New Roman" w:eastAsia="Calibri" w:hAnsi="Times New Roman" w:cs="Times New Roman"/>
      <w:noProof/>
      <w:kern w:val="0"/>
      <w:sz w:val="24"/>
      <w:szCs w:val="24"/>
      <w:shd w:val="clear" w:color="auto" w:fill="FFFFFF"/>
      <w:lang w:eastAsia="ru-RU"/>
    </w:rPr>
  </w:style>
  <w:style w:type="paragraph" w:customStyle="1" w:styleId="25">
    <w:name w:val="Абзац списка2"/>
    <w:basedOn w:val="a"/>
    <w:uiPriority w:val="99"/>
    <w:rsid w:val="00756496"/>
  </w:style>
  <w:style w:type="paragraph" w:customStyle="1" w:styleId="Default">
    <w:name w:val="Default"/>
    <w:uiPriority w:val="99"/>
    <w:rsid w:val="007564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d">
    <w:name w:val="Balloon Text"/>
    <w:basedOn w:val="a"/>
    <w:link w:val="afe"/>
    <w:uiPriority w:val="99"/>
    <w:semiHidden/>
    <w:locked/>
    <w:rsid w:val="00B35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2"/>
    <w:link w:val="afd"/>
    <w:uiPriority w:val="99"/>
    <w:semiHidden/>
    <w:locked/>
    <w:rsid w:val="00B35C64"/>
    <w:rPr>
      <w:rFonts w:ascii="Segoe UI" w:eastAsia="SimSun" w:hAnsi="Segoe UI" w:cs="Segoe UI"/>
      <w:kern w:val="1"/>
      <w:sz w:val="18"/>
      <w:szCs w:val="18"/>
      <w:lang w:eastAsia="ar-SA" w:bidi="ar-SA"/>
    </w:rPr>
  </w:style>
  <w:style w:type="table" w:styleId="aff">
    <w:name w:val="Table Grid"/>
    <w:basedOn w:val="a3"/>
    <w:uiPriority w:val="99"/>
    <w:locked/>
    <w:rsid w:val="00281F88"/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4">
    <w:name w:val="c4"/>
    <w:basedOn w:val="a2"/>
    <w:uiPriority w:val="99"/>
    <w:rsid w:val="00A714C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4754D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paragraph" w:styleId="2">
    <w:name w:val="heading 2"/>
    <w:basedOn w:val="a0"/>
    <w:next w:val="a1"/>
    <w:link w:val="20"/>
    <w:uiPriority w:val="99"/>
    <w:qFormat/>
    <w:rsid w:val="00B4754D"/>
    <w:pPr>
      <w:tabs>
        <w:tab w:val="num" w:pos="0"/>
      </w:tabs>
      <w:ind w:left="1440" w:hanging="360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9"/>
    <w:locked/>
    <w:rsid w:val="00B4754D"/>
    <w:rPr>
      <w:rFonts w:ascii="Arial" w:eastAsia="SimSun" w:hAnsi="Arial" w:cs="Arial"/>
      <w:b/>
      <w:bCs/>
      <w:i/>
      <w:iCs/>
      <w:kern w:val="1"/>
      <w:sz w:val="28"/>
      <w:szCs w:val="28"/>
      <w:lang w:eastAsia="ar-SA" w:bidi="ar-SA"/>
    </w:rPr>
  </w:style>
  <w:style w:type="paragraph" w:customStyle="1" w:styleId="ListParagraph1">
    <w:name w:val="List Paragraph1"/>
    <w:basedOn w:val="a"/>
    <w:uiPriority w:val="99"/>
    <w:rsid w:val="00B4754D"/>
  </w:style>
  <w:style w:type="paragraph" w:customStyle="1" w:styleId="a0">
    <w:name w:val="Заголовок"/>
    <w:basedOn w:val="a"/>
    <w:next w:val="a1"/>
    <w:uiPriority w:val="99"/>
    <w:rsid w:val="00B475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1">
    <w:name w:val="Body Text"/>
    <w:basedOn w:val="a"/>
    <w:link w:val="a5"/>
    <w:uiPriority w:val="99"/>
    <w:rsid w:val="00B4754D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locked/>
    <w:rsid w:val="00B4754D"/>
    <w:rPr>
      <w:rFonts w:ascii="Calibri" w:eastAsia="SimSun" w:hAnsi="Calibri" w:cs="Calibri"/>
      <w:kern w:val="1"/>
      <w:lang w:eastAsia="ar-SA" w:bidi="ar-SA"/>
    </w:rPr>
  </w:style>
  <w:style w:type="character" w:customStyle="1" w:styleId="WW8Num2z0">
    <w:name w:val="WW8Num2z0"/>
    <w:uiPriority w:val="99"/>
    <w:rsid w:val="00B4754D"/>
    <w:rPr>
      <w:rFonts w:ascii="Wingdings" w:hAnsi="Wingdings"/>
      <w:color w:val="auto"/>
      <w:u w:val="none"/>
    </w:rPr>
  </w:style>
  <w:style w:type="character" w:customStyle="1" w:styleId="WW8Num2z1">
    <w:name w:val="WW8Num2z1"/>
    <w:uiPriority w:val="99"/>
    <w:rsid w:val="00B4754D"/>
    <w:rPr>
      <w:rFonts w:ascii="Courier New" w:hAnsi="Courier New"/>
    </w:rPr>
  </w:style>
  <w:style w:type="character" w:customStyle="1" w:styleId="WW8Num2z2">
    <w:name w:val="WW8Num2z2"/>
    <w:uiPriority w:val="99"/>
    <w:rsid w:val="00B4754D"/>
    <w:rPr>
      <w:rFonts w:ascii="Wingdings" w:hAnsi="Wingdings"/>
    </w:rPr>
  </w:style>
  <w:style w:type="character" w:customStyle="1" w:styleId="WW8Num2z3">
    <w:name w:val="WW8Num2z3"/>
    <w:uiPriority w:val="99"/>
    <w:rsid w:val="00B4754D"/>
    <w:rPr>
      <w:rFonts w:ascii="Symbol" w:hAnsi="Symbol"/>
    </w:rPr>
  </w:style>
  <w:style w:type="character" w:customStyle="1" w:styleId="WW8Num4z0">
    <w:name w:val="WW8Num4z0"/>
    <w:uiPriority w:val="99"/>
    <w:rsid w:val="00B4754D"/>
    <w:rPr>
      <w:rFonts w:ascii="Symbol" w:hAnsi="Symbol"/>
    </w:rPr>
  </w:style>
  <w:style w:type="character" w:customStyle="1" w:styleId="WW8Num4z1">
    <w:name w:val="WW8Num4z1"/>
    <w:uiPriority w:val="99"/>
    <w:rsid w:val="00B4754D"/>
    <w:rPr>
      <w:rFonts w:ascii="Courier New" w:hAnsi="Courier New"/>
    </w:rPr>
  </w:style>
  <w:style w:type="character" w:customStyle="1" w:styleId="WW8Num4z2">
    <w:name w:val="WW8Num4z2"/>
    <w:uiPriority w:val="99"/>
    <w:rsid w:val="00B4754D"/>
    <w:rPr>
      <w:rFonts w:ascii="Wingdings" w:hAnsi="Wingdings"/>
    </w:rPr>
  </w:style>
  <w:style w:type="character" w:customStyle="1" w:styleId="WW8Num5z0">
    <w:name w:val="WW8Num5z0"/>
    <w:uiPriority w:val="99"/>
    <w:rsid w:val="00B4754D"/>
    <w:rPr>
      <w:rFonts w:ascii="Symbol" w:hAnsi="Symbol"/>
    </w:rPr>
  </w:style>
  <w:style w:type="character" w:customStyle="1" w:styleId="WW8Num5z1">
    <w:name w:val="WW8Num5z1"/>
    <w:uiPriority w:val="99"/>
    <w:rsid w:val="00B4754D"/>
    <w:rPr>
      <w:rFonts w:ascii="Courier New" w:hAnsi="Courier New"/>
    </w:rPr>
  </w:style>
  <w:style w:type="character" w:customStyle="1" w:styleId="WW8Num5z2">
    <w:name w:val="WW8Num5z2"/>
    <w:uiPriority w:val="99"/>
    <w:rsid w:val="00B4754D"/>
    <w:rPr>
      <w:rFonts w:ascii="Wingdings" w:hAnsi="Wingdings"/>
    </w:rPr>
  </w:style>
  <w:style w:type="character" w:customStyle="1" w:styleId="WW8Num6z0">
    <w:name w:val="WW8Num6z0"/>
    <w:uiPriority w:val="99"/>
    <w:rsid w:val="00B4754D"/>
    <w:rPr>
      <w:rFonts w:ascii="Symbol" w:hAnsi="Symbol"/>
    </w:rPr>
  </w:style>
  <w:style w:type="character" w:customStyle="1" w:styleId="WW8Num6z1">
    <w:name w:val="WW8Num6z1"/>
    <w:uiPriority w:val="99"/>
    <w:rsid w:val="00B4754D"/>
    <w:rPr>
      <w:rFonts w:ascii="Courier New" w:hAnsi="Courier New"/>
    </w:rPr>
  </w:style>
  <w:style w:type="character" w:customStyle="1" w:styleId="WW8Num6z2">
    <w:name w:val="WW8Num6z2"/>
    <w:uiPriority w:val="99"/>
    <w:rsid w:val="00B4754D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B4754D"/>
  </w:style>
  <w:style w:type="character" w:customStyle="1" w:styleId="1">
    <w:name w:val="Основной шрифт абзаца1"/>
    <w:uiPriority w:val="99"/>
    <w:rsid w:val="00B4754D"/>
  </w:style>
  <w:style w:type="character" w:customStyle="1" w:styleId="WW8Num1z0">
    <w:name w:val="WW8Num1z0"/>
    <w:uiPriority w:val="99"/>
    <w:rsid w:val="00B4754D"/>
    <w:rPr>
      <w:rFonts w:ascii="Wingdings" w:hAnsi="Wingdings"/>
      <w:color w:val="auto"/>
      <w:u w:val="none"/>
    </w:rPr>
  </w:style>
  <w:style w:type="character" w:customStyle="1" w:styleId="WW8Num1z1">
    <w:name w:val="WW8Num1z1"/>
    <w:uiPriority w:val="99"/>
    <w:rsid w:val="00B4754D"/>
    <w:rPr>
      <w:rFonts w:ascii="Courier New" w:hAnsi="Courier New"/>
    </w:rPr>
  </w:style>
  <w:style w:type="character" w:customStyle="1" w:styleId="WW8Num1z2">
    <w:name w:val="WW8Num1z2"/>
    <w:uiPriority w:val="99"/>
    <w:rsid w:val="00B4754D"/>
    <w:rPr>
      <w:rFonts w:ascii="Wingdings" w:hAnsi="Wingdings"/>
    </w:rPr>
  </w:style>
  <w:style w:type="character" w:customStyle="1" w:styleId="WW8Num1z3">
    <w:name w:val="WW8Num1z3"/>
    <w:uiPriority w:val="99"/>
    <w:rsid w:val="00B4754D"/>
    <w:rPr>
      <w:rFonts w:ascii="Symbol" w:hAnsi="Symbol"/>
    </w:rPr>
  </w:style>
  <w:style w:type="character" w:customStyle="1" w:styleId="WW8Num3z0">
    <w:name w:val="WW8Num3z0"/>
    <w:uiPriority w:val="99"/>
    <w:rsid w:val="00B4754D"/>
    <w:rPr>
      <w:rFonts w:ascii="Symbol" w:hAnsi="Symbol"/>
    </w:rPr>
  </w:style>
  <w:style w:type="character" w:customStyle="1" w:styleId="WW8Num3z1">
    <w:name w:val="WW8Num3z1"/>
    <w:uiPriority w:val="99"/>
    <w:rsid w:val="00B4754D"/>
    <w:rPr>
      <w:rFonts w:ascii="Courier New" w:hAnsi="Courier New"/>
    </w:rPr>
  </w:style>
  <w:style w:type="character" w:customStyle="1" w:styleId="WW8Num3z2">
    <w:name w:val="WW8Num3z2"/>
    <w:uiPriority w:val="99"/>
    <w:rsid w:val="00B4754D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B4754D"/>
  </w:style>
  <w:style w:type="character" w:customStyle="1" w:styleId="ListLabel1">
    <w:name w:val="ListLabel 1"/>
    <w:uiPriority w:val="99"/>
    <w:rsid w:val="00B4754D"/>
    <w:rPr>
      <w:color w:val="auto"/>
      <w:u w:val="none"/>
    </w:rPr>
  </w:style>
  <w:style w:type="character" w:customStyle="1" w:styleId="ListLabel2">
    <w:name w:val="ListLabel 2"/>
    <w:uiPriority w:val="99"/>
    <w:rsid w:val="00B4754D"/>
  </w:style>
  <w:style w:type="character" w:customStyle="1" w:styleId="DefaultParagraphFont1">
    <w:name w:val="Default Paragraph Font1"/>
    <w:uiPriority w:val="99"/>
    <w:rsid w:val="00B4754D"/>
  </w:style>
  <w:style w:type="character" w:customStyle="1" w:styleId="a6">
    <w:name w:val="Символ нумерации"/>
    <w:uiPriority w:val="99"/>
    <w:rsid w:val="00B4754D"/>
  </w:style>
  <w:style w:type="paragraph" w:styleId="a7">
    <w:name w:val="List"/>
    <w:basedOn w:val="a1"/>
    <w:uiPriority w:val="99"/>
    <w:rsid w:val="00B4754D"/>
  </w:style>
  <w:style w:type="paragraph" w:customStyle="1" w:styleId="21">
    <w:name w:val="Название2"/>
    <w:basedOn w:val="a"/>
    <w:uiPriority w:val="99"/>
    <w:rsid w:val="00B4754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B4754D"/>
    <w:pPr>
      <w:suppressLineNumbers/>
    </w:pPr>
  </w:style>
  <w:style w:type="paragraph" w:customStyle="1" w:styleId="10">
    <w:name w:val="Название1"/>
    <w:basedOn w:val="a"/>
    <w:uiPriority w:val="99"/>
    <w:rsid w:val="00B4754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B4754D"/>
    <w:pPr>
      <w:suppressLineNumbers/>
    </w:pPr>
  </w:style>
  <w:style w:type="paragraph" w:customStyle="1" w:styleId="a8">
    <w:name w:val="Содержимое таблицы"/>
    <w:basedOn w:val="a"/>
    <w:uiPriority w:val="99"/>
    <w:rsid w:val="00B4754D"/>
    <w:pPr>
      <w:suppressLineNumbers/>
    </w:pPr>
  </w:style>
  <w:style w:type="paragraph" w:styleId="a9">
    <w:name w:val="Body Text Indent"/>
    <w:basedOn w:val="a"/>
    <w:link w:val="aa"/>
    <w:uiPriority w:val="99"/>
    <w:rsid w:val="00B4754D"/>
    <w:pPr>
      <w:suppressAutoHyphens w:val="0"/>
      <w:spacing w:after="120"/>
      <w:ind w:left="283"/>
    </w:pPr>
  </w:style>
  <w:style w:type="character" w:customStyle="1" w:styleId="aa">
    <w:name w:val="Основной текст с отступом Знак"/>
    <w:basedOn w:val="a2"/>
    <w:link w:val="a9"/>
    <w:uiPriority w:val="99"/>
    <w:locked/>
    <w:rsid w:val="00B4754D"/>
    <w:rPr>
      <w:rFonts w:ascii="Calibri" w:eastAsia="SimSun" w:hAnsi="Calibri" w:cs="Calibri"/>
      <w:kern w:val="1"/>
      <w:lang w:eastAsia="ar-SA" w:bidi="ar-SA"/>
    </w:rPr>
  </w:style>
  <w:style w:type="paragraph" w:styleId="ab">
    <w:name w:val="List Paragraph"/>
    <w:basedOn w:val="a"/>
    <w:uiPriority w:val="99"/>
    <w:qFormat/>
    <w:rsid w:val="00B4754D"/>
    <w:pPr>
      <w:ind w:left="720"/>
    </w:pPr>
  </w:style>
  <w:style w:type="paragraph" w:customStyle="1" w:styleId="ac">
    <w:name w:val="Содержимое врезки"/>
    <w:basedOn w:val="a1"/>
    <w:uiPriority w:val="99"/>
    <w:rsid w:val="00B4754D"/>
  </w:style>
  <w:style w:type="paragraph" w:customStyle="1" w:styleId="ad">
    <w:name w:val="Заголовок таблицы"/>
    <w:basedOn w:val="a8"/>
    <w:uiPriority w:val="99"/>
    <w:rsid w:val="00B4754D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rsid w:val="00B4754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/>
      <w:kern w:val="0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locked/>
    <w:rsid w:val="00B4754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2"/>
    <w:uiPriority w:val="99"/>
    <w:rsid w:val="00B4754D"/>
    <w:rPr>
      <w:rFonts w:cs="Times New Roman"/>
    </w:rPr>
  </w:style>
  <w:style w:type="paragraph" w:styleId="af1">
    <w:name w:val="footer"/>
    <w:basedOn w:val="a"/>
    <w:link w:val="af2"/>
    <w:uiPriority w:val="99"/>
    <w:rsid w:val="00B4754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/>
      <w:kern w:val="0"/>
      <w:sz w:val="24"/>
      <w:szCs w:val="24"/>
      <w:lang w:eastAsia="ru-RU"/>
    </w:rPr>
  </w:style>
  <w:style w:type="character" w:customStyle="1" w:styleId="af2">
    <w:name w:val="Нижний колонтитул Знак"/>
    <w:basedOn w:val="a2"/>
    <w:link w:val="af1"/>
    <w:uiPriority w:val="99"/>
    <w:locked/>
    <w:rsid w:val="00B4754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2"/>
    <w:uiPriority w:val="99"/>
    <w:rsid w:val="00B4754D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semiHidden/>
    <w:rsid w:val="00B4754D"/>
    <w:pPr>
      <w:suppressAutoHyphens w:val="0"/>
      <w:spacing w:before="100" w:beforeAutospacing="1" w:after="119" w:line="240" w:lineRule="auto"/>
    </w:pPr>
    <w:rPr>
      <w:rFonts w:eastAsia="Calibri"/>
      <w:kern w:val="0"/>
      <w:sz w:val="24"/>
      <w:szCs w:val="24"/>
      <w:lang w:eastAsia="ru-RU"/>
    </w:rPr>
  </w:style>
  <w:style w:type="paragraph" w:styleId="af5">
    <w:name w:val="Title"/>
    <w:basedOn w:val="a"/>
    <w:link w:val="af6"/>
    <w:uiPriority w:val="99"/>
    <w:qFormat/>
    <w:rsid w:val="00B4754D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character" w:customStyle="1" w:styleId="af6">
    <w:name w:val="Название Знак"/>
    <w:basedOn w:val="a2"/>
    <w:link w:val="af5"/>
    <w:uiPriority w:val="99"/>
    <w:locked/>
    <w:rsid w:val="00B4754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4754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rsid w:val="00B4754D"/>
    <w:pPr>
      <w:suppressAutoHyphens w:val="0"/>
      <w:spacing w:after="120" w:line="240" w:lineRule="auto"/>
    </w:pPr>
    <w:rPr>
      <w:rFonts w:eastAsia="Calibri"/>
      <w:kern w:val="0"/>
      <w:sz w:val="16"/>
      <w:szCs w:val="16"/>
      <w:lang w:eastAsia="ru-RU"/>
    </w:rPr>
  </w:style>
  <w:style w:type="character" w:customStyle="1" w:styleId="30">
    <w:name w:val="Основной текст 3 Знак"/>
    <w:basedOn w:val="a2"/>
    <w:link w:val="3"/>
    <w:uiPriority w:val="99"/>
    <w:locked/>
    <w:rsid w:val="00B4754D"/>
    <w:rPr>
      <w:rFonts w:ascii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"/>
    <w:link w:val="af8"/>
    <w:uiPriority w:val="99"/>
    <w:semiHidden/>
    <w:rsid w:val="00B4754D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af8">
    <w:name w:val="Текст сноски Знак"/>
    <w:basedOn w:val="a2"/>
    <w:link w:val="af7"/>
    <w:uiPriority w:val="99"/>
    <w:semiHidden/>
    <w:locked/>
    <w:rsid w:val="00B4754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+"/>
    <w:basedOn w:val="a"/>
    <w:uiPriority w:val="99"/>
    <w:rsid w:val="00B4754D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paragraph" w:styleId="af9">
    <w:name w:val="No Spacing"/>
    <w:link w:val="afa"/>
    <w:uiPriority w:val="99"/>
    <w:qFormat/>
    <w:rsid w:val="00B4754D"/>
    <w:rPr>
      <w:lang w:eastAsia="en-US"/>
    </w:rPr>
  </w:style>
  <w:style w:type="character" w:customStyle="1" w:styleId="afb">
    <w:name w:val="Знак Знак"/>
    <w:uiPriority w:val="99"/>
    <w:locked/>
    <w:rsid w:val="00B4754D"/>
    <w:rPr>
      <w:b/>
      <w:sz w:val="24"/>
      <w:lang w:val="ru-RU" w:eastAsia="ru-RU"/>
    </w:rPr>
  </w:style>
  <w:style w:type="character" w:customStyle="1" w:styleId="c0">
    <w:name w:val="c0"/>
    <w:basedOn w:val="a2"/>
    <w:uiPriority w:val="99"/>
    <w:rsid w:val="00B4754D"/>
    <w:rPr>
      <w:rFonts w:cs="Times New Roman"/>
    </w:rPr>
  </w:style>
  <w:style w:type="paragraph" w:styleId="23">
    <w:name w:val="Body Text Indent 2"/>
    <w:basedOn w:val="a"/>
    <w:link w:val="24"/>
    <w:uiPriority w:val="99"/>
    <w:rsid w:val="00E77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semiHidden/>
    <w:locked/>
    <w:rsid w:val="00595AE0"/>
    <w:rPr>
      <w:rFonts w:eastAsia="SimSun" w:cs="Times New Roman"/>
      <w:kern w:val="1"/>
      <w:lang w:eastAsia="ar-SA" w:bidi="ar-SA"/>
    </w:rPr>
  </w:style>
  <w:style w:type="character" w:customStyle="1" w:styleId="afa">
    <w:name w:val="Без интервала Знак"/>
    <w:link w:val="af9"/>
    <w:uiPriority w:val="99"/>
    <w:locked/>
    <w:rsid w:val="00E7779E"/>
    <w:rPr>
      <w:sz w:val="22"/>
      <w:lang w:val="ru-RU" w:eastAsia="en-US"/>
    </w:rPr>
  </w:style>
  <w:style w:type="character" w:customStyle="1" w:styleId="afc">
    <w:name w:val="Основной текст_"/>
    <w:basedOn w:val="a2"/>
    <w:link w:val="100"/>
    <w:uiPriority w:val="99"/>
    <w:locked/>
    <w:rsid w:val="00756496"/>
    <w:rPr>
      <w:rFonts w:cs="Times New Roman"/>
      <w:sz w:val="24"/>
      <w:szCs w:val="24"/>
      <w:shd w:val="clear" w:color="auto" w:fill="FFFFFF"/>
    </w:rPr>
  </w:style>
  <w:style w:type="paragraph" w:customStyle="1" w:styleId="100">
    <w:name w:val="Основной текст10"/>
    <w:basedOn w:val="a"/>
    <w:link w:val="afc"/>
    <w:uiPriority w:val="99"/>
    <w:rsid w:val="00756496"/>
    <w:pPr>
      <w:shd w:val="clear" w:color="auto" w:fill="FFFFFF"/>
      <w:suppressAutoHyphens w:val="0"/>
      <w:spacing w:after="0" w:line="274" w:lineRule="exact"/>
      <w:ind w:hanging="560"/>
    </w:pPr>
    <w:rPr>
      <w:rFonts w:ascii="Times New Roman" w:eastAsia="Calibri" w:hAnsi="Times New Roman" w:cs="Times New Roman"/>
      <w:noProof/>
      <w:kern w:val="0"/>
      <w:sz w:val="24"/>
      <w:szCs w:val="24"/>
      <w:shd w:val="clear" w:color="auto" w:fill="FFFFFF"/>
      <w:lang w:eastAsia="ru-RU"/>
    </w:rPr>
  </w:style>
  <w:style w:type="paragraph" w:customStyle="1" w:styleId="25">
    <w:name w:val="Абзац списка2"/>
    <w:basedOn w:val="a"/>
    <w:uiPriority w:val="99"/>
    <w:rsid w:val="00756496"/>
  </w:style>
  <w:style w:type="paragraph" w:customStyle="1" w:styleId="Default">
    <w:name w:val="Default"/>
    <w:uiPriority w:val="99"/>
    <w:rsid w:val="007564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d">
    <w:name w:val="Balloon Text"/>
    <w:basedOn w:val="a"/>
    <w:link w:val="afe"/>
    <w:uiPriority w:val="99"/>
    <w:semiHidden/>
    <w:locked/>
    <w:rsid w:val="00B35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2"/>
    <w:link w:val="afd"/>
    <w:uiPriority w:val="99"/>
    <w:semiHidden/>
    <w:locked/>
    <w:rsid w:val="00B35C64"/>
    <w:rPr>
      <w:rFonts w:ascii="Segoe UI" w:eastAsia="SimSun" w:hAnsi="Segoe UI" w:cs="Segoe UI"/>
      <w:kern w:val="1"/>
      <w:sz w:val="18"/>
      <w:szCs w:val="18"/>
      <w:lang w:eastAsia="ar-SA" w:bidi="ar-SA"/>
    </w:rPr>
  </w:style>
  <w:style w:type="table" w:styleId="aff">
    <w:name w:val="Table Grid"/>
    <w:basedOn w:val="a3"/>
    <w:uiPriority w:val="99"/>
    <w:locked/>
    <w:rsid w:val="00281F88"/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4">
    <w:name w:val="c4"/>
    <w:basedOn w:val="a2"/>
    <w:uiPriority w:val="99"/>
    <w:rsid w:val="00A714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1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21</cp:revision>
  <cp:lastPrinted>2016-10-14T14:34:00Z</cp:lastPrinted>
  <dcterms:created xsi:type="dcterms:W3CDTF">2019-09-01T19:00:00Z</dcterms:created>
  <dcterms:modified xsi:type="dcterms:W3CDTF">2020-10-28T10:41:00Z</dcterms:modified>
</cp:coreProperties>
</file>