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A45" w:rsidRPr="00437A45" w:rsidRDefault="005C53DD" w:rsidP="005C53DD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36"/>
          <w:szCs w:val="36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5498B142">
            <wp:extent cx="5523865" cy="249555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865" cy="2495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  <w:r w:rsidRPr="00437A45">
        <w:rPr>
          <w:rFonts w:ascii="Times New Roman" w:eastAsia="Calibri" w:hAnsi="Times New Roman" w:cs="Times New Roman"/>
          <w:sz w:val="36"/>
          <w:szCs w:val="36"/>
        </w:rPr>
        <w:t xml:space="preserve"> </w:t>
      </w:r>
    </w:p>
    <w:p w:rsidR="00437A45" w:rsidRPr="00437A45" w:rsidRDefault="00437A45" w:rsidP="00437A45">
      <w:pPr>
        <w:tabs>
          <w:tab w:val="left" w:pos="142"/>
        </w:tabs>
        <w:spacing w:after="0" w:line="360" w:lineRule="auto"/>
        <w:rPr>
          <w:rFonts w:ascii="Times New Roman" w:eastAsia="Calibri" w:hAnsi="Times New Roman" w:cs="Times New Roman"/>
          <w:sz w:val="36"/>
          <w:szCs w:val="36"/>
        </w:rPr>
      </w:pPr>
    </w:p>
    <w:p w:rsidR="00437A45" w:rsidRPr="00437A45" w:rsidRDefault="00437A45" w:rsidP="00437A45">
      <w:pPr>
        <w:tabs>
          <w:tab w:val="left" w:pos="142"/>
        </w:tabs>
        <w:spacing w:after="0" w:line="360" w:lineRule="auto"/>
        <w:rPr>
          <w:rFonts w:ascii="Times New Roman" w:eastAsia="Calibri" w:hAnsi="Times New Roman" w:cs="Times New Roman"/>
          <w:sz w:val="36"/>
          <w:szCs w:val="36"/>
        </w:rPr>
      </w:pPr>
    </w:p>
    <w:p w:rsidR="00437A45" w:rsidRPr="00437A45" w:rsidRDefault="00437A45" w:rsidP="00437A45">
      <w:pPr>
        <w:tabs>
          <w:tab w:val="left" w:pos="142"/>
        </w:tabs>
        <w:spacing w:after="0" w:line="360" w:lineRule="auto"/>
        <w:rPr>
          <w:rFonts w:ascii="Times New Roman" w:eastAsia="Calibri" w:hAnsi="Times New Roman" w:cs="Times New Roman"/>
          <w:sz w:val="36"/>
          <w:szCs w:val="36"/>
        </w:rPr>
      </w:pPr>
    </w:p>
    <w:p w:rsidR="00437A45" w:rsidRPr="00437A45" w:rsidRDefault="00437A45" w:rsidP="00437A45">
      <w:pPr>
        <w:tabs>
          <w:tab w:val="left" w:pos="142"/>
        </w:tabs>
        <w:spacing w:after="0" w:line="360" w:lineRule="auto"/>
        <w:rPr>
          <w:rFonts w:ascii="Times New Roman" w:eastAsia="Calibri" w:hAnsi="Times New Roman" w:cs="Times New Roman"/>
          <w:sz w:val="36"/>
          <w:szCs w:val="36"/>
        </w:rPr>
      </w:pPr>
    </w:p>
    <w:p w:rsidR="00437A45" w:rsidRPr="00437A45" w:rsidRDefault="00437A45" w:rsidP="00437A45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37A45">
        <w:rPr>
          <w:rFonts w:ascii="Times New Roman" w:eastAsia="Calibri" w:hAnsi="Times New Roman" w:cs="Times New Roman"/>
          <w:b/>
          <w:sz w:val="28"/>
          <w:szCs w:val="28"/>
        </w:rPr>
        <w:t>РАБОЧАЯ ПРОГРАММА по информатике</w:t>
      </w:r>
    </w:p>
    <w:p w:rsidR="00437A45" w:rsidRPr="00437A45" w:rsidRDefault="00437A45" w:rsidP="00437A45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10</w:t>
      </w:r>
      <w:r w:rsidR="00273056">
        <w:rPr>
          <w:rFonts w:ascii="Times New Roman" w:eastAsia="Calibri" w:hAnsi="Times New Roman" w:cs="Times New Roman"/>
          <w:b/>
          <w:sz w:val="28"/>
          <w:szCs w:val="28"/>
        </w:rPr>
        <w:t xml:space="preserve">-11 </w:t>
      </w:r>
      <w:r w:rsidRPr="00437A45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</w:p>
    <w:p w:rsidR="00437A45" w:rsidRPr="00437A45" w:rsidRDefault="00437A45" w:rsidP="00437A45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7A45" w:rsidRPr="00437A45" w:rsidRDefault="00273056" w:rsidP="00437A45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Срок реализации 2</w:t>
      </w:r>
      <w:r w:rsidR="00437A45" w:rsidRPr="00437A45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b/>
          <w:sz w:val="28"/>
          <w:szCs w:val="28"/>
        </w:rPr>
        <w:t>а</w:t>
      </w:r>
    </w:p>
    <w:p w:rsidR="00437A45" w:rsidRPr="00437A45" w:rsidRDefault="00437A45" w:rsidP="00437A45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eastAsia="Calibri" w:hAnsi="Times New Roman" w:cs="Times New Roman"/>
          <w:sz w:val="40"/>
          <w:szCs w:val="40"/>
        </w:rPr>
      </w:pPr>
      <w:r w:rsidRPr="00437A4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37A45" w:rsidRPr="00437A45" w:rsidRDefault="00437A45" w:rsidP="00437A4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37A45" w:rsidRPr="00437A45" w:rsidRDefault="00437A45" w:rsidP="00437A4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37A45" w:rsidRPr="00437A45" w:rsidRDefault="00437A45" w:rsidP="00437A4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37A45" w:rsidRPr="00437A45" w:rsidRDefault="00437A45" w:rsidP="00437A4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37A45" w:rsidRPr="00437A45" w:rsidRDefault="00437A45" w:rsidP="00437A4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37A45" w:rsidRPr="00437A45" w:rsidRDefault="00437A45" w:rsidP="00437A4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7A45">
        <w:rPr>
          <w:rFonts w:ascii="Times New Roman" w:eastAsia="Calibri" w:hAnsi="Times New Roman" w:cs="Times New Roman"/>
          <w:sz w:val="28"/>
          <w:szCs w:val="28"/>
        </w:rPr>
        <w:t xml:space="preserve">Учитель:   </w:t>
      </w:r>
      <w:r w:rsidR="00273056">
        <w:rPr>
          <w:rFonts w:ascii="Times New Roman" w:eastAsia="Calibri" w:hAnsi="Times New Roman" w:cs="Times New Roman"/>
          <w:sz w:val="28"/>
          <w:szCs w:val="28"/>
        </w:rPr>
        <w:t>Морозов Николай Михайлович</w:t>
      </w:r>
      <w:r w:rsidRPr="00437A45">
        <w:rPr>
          <w:rFonts w:ascii="Times New Roman" w:eastAsia="Calibri" w:hAnsi="Times New Roman" w:cs="Times New Roman"/>
          <w:sz w:val="28"/>
          <w:szCs w:val="28"/>
        </w:rPr>
        <w:t>,</w:t>
      </w:r>
    </w:p>
    <w:p w:rsidR="00437A45" w:rsidRPr="00437A45" w:rsidRDefault="00437A45" w:rsidP="00437A4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7A45">
        <w:rPr>
          <w:rFonts w:ascii="Times New Roman" w:eastAsia="Calibri" w:hAnsi="Times New Roman" w:cs="Times New Roman"/>
          <w:sz w:val="28"/>
          <w:szCs w:val="28"/>
        </w:rPr>
        <w:t xml:space="preserve">1 категория </w:t>
      </w:r>
    </w:p>
    <w:p w:rsidR="00437A45" w:rsidRPr="00437A45" w:rsidRDefault="00437A45" w:rsidP="00437A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7A45" w:rsidRPr="00437A45" w:rsidRDefault="00437A45" w:rsidP="00437A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7A45" w:rsidRPr="00437A45" w:rsidRDefault="00437A45" w:rsidP="00437A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7A45" w:rsidRPr="00437A45" w:rsidRDefault="00437A45" w:rsidP="00437A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7A45" w:rsidRPr="00437A45" w:rsidRDefault="00437A45" w:rsidP="00437A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7A45" w:rsidRPr="00437A45" w:rsidRDefault="00437A45" w:rsidP="00437A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7A45" w:rsidRPr="00437A45" w:rsidRDefault="00437A45" w:rsidP="00437A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7A45" w:rsidRPr="00437A45" w:rsidRDefault="00437A45" w:rsidP="00437A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7A45" w:rsidRPr="00437A45" w:rsidRDefault="00437A45" w:rsidP="00437A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7A45" w:rsidRPr="00437A45" w:rsidRDefault="00437A45" w:rsidP="00437A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73056" w:rsidRPr="00437A45" w:rsidRDefault="00273056" w:rsidP="00437A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7A45" w:rsidRPr="00437A45" w:rsidRDefault="00437A45" w:rsidP="00437A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73056" w:rsidRPr="00F21642" w:rsidRDefault="00273056" w:rsidP="00273056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21642">
        <w:rPr>
          <w:rFonts w:ascii="Times New Roman" w:hAnsi="Times New Roman"/>
          <w:sz w:val="28"/>
          <w:szCs w:val="28"/>
        </w:rPr>
        <w:t>Маньково</w:t>
      </w:r>
      <w:proofErr w:type="spellEnd"/>
    </w:p>
    <w:p w:rsidR="00437A45" w:rsidRPr="00A2475D" w:rsidRDefault="00677536" w:rsidP="00A2475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</w:t>
      </w:r>
      <w:r w:rsidR="00273056" w:rsidRPr="00F21642">
        <w:rPr>
          <w:rFonts w:ascii="Times New Roman" w:hAnsi="Times New Roman"/>
          <w:sz w:val="28"/>
          <w:szCs w:val="28"/>
        </w:rPr>
        <w:t xml:space="preserve"> год</w:t>
      </w:r>
    </w:p>
    <w:p w:rsidR="00F93967" w:rsidRPr="00437A45" w:rsidRDefault="00F93967" w:rsidP="00F93967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437A45">
        <w:rPr>
          <w:rFonts w:ascii="Times New Roman" w:hAnsi="Times New Roman" w:cs="Times New Roman"/>
          <w:color w:val="auto"/>
          <w:sz w:val="24"/>
          <w:szCs w:val="24"/>
        </w:rPr>
        <w:lastRenderedPageBreak/>
        <w:t>Пояснительная записка</w:t>
      </w:r>
    </w:p>
    <w:p w:rsidR="00273056" w:rsidRPr="00273056" w:rsidRDefault="00273056" w:rsidP="00273056">
      <w:pPr>
        <w:shd w:val="clear" w:color="auto" w:fill="FFFFFF"/>
        <w:spacing w:after="0" w:line="240" w:lineRule="auto"/>
        <w:ind w:right="5" w:firstLine="426"/>
        <w:jc w:val="both"/>
        <w:rPr>
          <w:rFonts w:ascii="Times New Roman" w:eastAsia="Times New Roman" w:hAnsi="Times New Roman" w:cs="Times New Roman"/>
          <w:spacing w:val="-5"/>
          <w:sz w:val="24"/>
          <w:szCs w:val="24"/>
        </w:rPr>
      </w:pPr>
      <w:r w:rsidRPr="0027305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Рабочая программа по  </w:t>
      </w:r>
      <w:r w:rsidR="00A2475D">
        <w:rPr>
          <w:rFonts w:ascii="Times New Roman" w:eastAsia="Times New Roman" w:hAnsi="Times New Roman" w:cs="Times New Roman"/>
          <w:spacing w:val="-5"/>
          <w:sz w:val="24"/>
          <w:szCs w:val="24"/>
        </w:rPr>
        <w:t>информатике</w:t>
      </w:r>
      <w:r w:rsidRPr="0027305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 для 10</w:t>
      </w:r>
      <w:r w:rsidR="00A2475D">
        <w:rPr>
          <w:rFonts w:ascii="Times New Roman" w:eastAsia="Times New Roman" w:hAnsi="Times New Roman" w:cs="Times New Roman"/>
          <w:spacing w:val="-5"/>
          <w:sz w:val="24"/>
          <w:szCs w:val="24"/>
        </w:rPr>
        <w:t>-11</w:t>
      </w:r>
      <w:r w:rsidRPr="0027305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класса разработана на основе следующих  нормативно-правовых документов:</w:t>
      </w:r>
    </w:p>
    <w:p w:rsidR="00273056" w:rsidRPr="00273056" w:rsidRDefault="00273056" w:rsidP="002730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3056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273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Федеральный Закон от 29.12.2012 № 273-ФЗ «Об образовании в Российской Федерации»; </w:t>
      </w:r>
    </w:p>
    <w:p w:rsidR="00273056" w:rsidRPr="00273056" w:rsidRDefault="00273056" w:rsidP="002730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3056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273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Приказ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</w:t>
      </w:r>
    </w:p>
    <w:p w:rsidR="00273056" w:rsidRPr="00273056" w:rsidRDefault="00273056" w:rsidP="002730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3056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273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Постановление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29.12.2010 №189 «Об утверждении СанПиН 2.4.2.2821-10». «Санитарно-эпидемиологические требования к условиям и организации обучения в общеобразовательных учреждениях» (с изменениями на 29.06.2011), (далее - СанПиН 2.4.2. 2821- 10); </w:t>
      </w:r>
    </w:p>
    <w:p w:rsidR="00273056" w:rsidRPr="00273056" w:rsidRDefault="00273056" w:rsidP="002730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3056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273056">
        <w:rPr>
          <w:rFonts w:ascii="Times New Roman" w:eastAsia="Times New Roman" w:hAnsi="Times New Roman" w:cs="Times New Roman"/>
          <w:sz w:val="24"/>
          <w:szCs w:val="24"/>
        </w:rPr>
        <w:t xml:space="preserve">  Приказ  Министерства просвещения Российской Федерации от 28.12.2018 г. № 345 «О </w:t>
      </w:r>
      <w:r w:rsidRPr="00273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Федеральном перечне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образования»; </w:t>
      </w:r>
    </w:p>
    <w:p w:rsidR="00273056" w:rsidRPr="00273056" w:rsidRDefault="00273056" w:rsidP="002730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3056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2730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73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Основная образовательная программа СОО МБОУ </w:t>
      </w:r>
      <w:proofErr w:type="spellStart"/>
      <w:r w:rsidRPr="00273056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Краснооктябрьская</w:t>
      </w:r>
      <w:proofErr w:type="spellEnd"/>
      <w:r w:rsidRPr="00273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школа, утвержденная приказом от 30.08.2019 г. №50;</w:t>
      </w:r>
    </w:p>
    <w:p w:rsidR="00273056" w:rsidRDefault="00273056" w:rsidP="0027305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73056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27305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37A45">
        <w:rPr>
          <w:rFonts w:ascii="Times New Roman" w:hAnsi="Times New Roman" w:cs="Times New Roman"/>
          <w:sz w:val="24"/>
          <w:szCs w:val="24"/>
        </w:rPr>
        <w:t>Авторская программа общеобразовательного курса (базового уровня) для 10-11 классов «Информатика и информационные технологии» Семакина И.Г.;</w:t>
      </w:r>
    </w:p>
    <w:p w:rsidR="00273056" w:rsidRDefault="00273056" w:rsidP="00273056">
      <w:pPr>
        <w:pStyle w:val="a3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3056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273056">
        <w:rPr>
          <w:rFonts w:ascii="Arial" w:eastAsia="Times New Roman" w:hAnsi="Arial" w:cs="Arial"/>
          <w:color w:val="000000"/>
          <w:sz w:val="20"/>
          <w:szCs w:val="24"/>
        </w:rPr>
        <w:t xml:space="preserve">  </w:t>
      </w:r>
      <w:r w:rsidRPr="00273056">
        <w:rPr>
          <w:rFonts w:ascii="Times New Roman" w:eastAsia="Times New Roman" w:hAnsi="Times New Roman" w:cs="Times New Roman"/>
          <w:sz w:val="24"/>
          <w:szCs w:val="24"/>
        </w:rPr>
        <w:t xml:space="preserve">Учебный план МБОУ </w:t>
      </w:r>
      <w:proofErr w:type="spellStart"/>
      <w:r w:rsidRPr="00273056">
        <w:rPr>
          <w:rFonts w:ascii="Times New Roman" w:eastAsia="Times New Roman" w:hAnsi="Times New Roman" w:cs="Times New Roman"/>
          <w:sz w:val="24"/>
          <w:szCs w:val="24"/>
        </w:rPr>
        <w:t>Краснооктябрьская</w:t>
      </w:r>
      <w:proofErr w:type="spellEnd"/>
      <w:r w:rsidRPr="00273056">
        <w:rPr>
          <w:rFonts w:ascii="Times New Roman" w:eastAsia="Times New Roman" w:hAnsi="Times New Roman" w:cs="Times New Roman"/>
          <w:sz w:val="24"/>
          <w:szCs w:val="24"/>
        </w:rPr>
        <w:t xml:space="preserve"> школа на 2019-2020 учебный год;</w:t>
      </w:r>
    </w:p>
    <w:p w:rsidR="00273056" w:rsidRPr="00437A45" w:rsidRDefault="00273056" w:rsidP="00273056">
      <w:pPr>
        <w:jc w:val="both"/>
        <w:rPr>
          <w:rFonts w:ascii="Times New Roman" w:hAnsi="Times New Roman" w:cs="Times New Roman"/>
          <w:sz w:val="24"/>
          <w:szCs w:val="24"/>
        </w:rPr>
      </w:pPr>
      <w:r w:rsidRPr="00273056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27305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37A45">
        <w:rPr>
          <w:rFonts w:ascii="Times New Roman" w:hAnsi="Times New Roman" w:cs="Times New Roman"/>
          <w:sz w:val="24"/>
          <w:szCs w:val="24"/>
        </w:rPr>
        <w:t>Учебник  И.Г. Семак</w:t>
      </w:r>
      <w:r w:rsidR="00C21F05">
        <w:rPr>
          <w:rFonts w:ascii="Times New Roman" w:hAnsi="Times New Roman" w:cs="Times New Roman"/>
          <w:sz w:val="24"/>
          <w:szCs w:val="24"/>
        </w:rPr>
        <w:t xml:space="preserve">ин, </w:t>
      </w:r>
      <w:proofErr w:type="spellStart"/>
      <w:r w:rsidR="00C21F05">
        <w:rPr>
          <w:rFonts w:ascii="Times New Roman" w:hAnsi="Times New Roman" w:cs="Times New Roman"/>
          <w:sz w:val="24"/>
          <w:szCs w:val="24"/>
        </w:rPr>
        <w:t>Е.Г.Хеннер</w:t>
      </w:r>
      <w:proofErr w:type="spellEnd"/>
      <w:r w:rsidR="00C21F05">
        <w:rPr>
          <w:rFonts w:ascii="Times New Roman" w:hAnsi="Times New Roman" w:cs="Times New Roman"/>
          <w:sz w:val="24"/>
          <w:szCs w:val="24"/>
        </w:rPr>
        <w:t xml:space="preserve"> Информатика</w:t>
      </w:r>
      <w:r w:rsidRPr="00437A45">
        <w:rPr>
          <w:rFonts w:ascii="Times New Roman" w:hAnsi="Times New Roman" w:cs="Times New Roman"/>
          <w:sz w:val="24"/>
          <w:szCs w:val="24"/>
        </w:rPr>
        <w:t>. Базовый уровень: учебник для 10-11 классов – Москва: Бином. Лаборатория знаний, 2007.- 246 с</w:t>
      </w:r>
      <w:proofErr w:type="gramStart"/>
      <w:r w:rsidRPr="00437A45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437A45">
        <w:rPr>
          <w:rFonts w:ascii="Times New Roman" w:hAnsi="Times New Roman" w:cs="Times New Roman"/>
          <w:sz w:val="24"/>
          <w:szCs w:val="24"/>
        </w:rPr>
        <w:t>Рекомендовано Министерством образования и науки Российской Федерации к использованию в образовательном процессе в образовательных учреждениях, реализующих образовательные программы общего образования)</w:t>
      </w:r>
    </w:p>
    <w:p w:rsidR="00F93967" w:rsidRPr="00987626" w:rsidRDefault="00273056" w:rsidP="00987626">
      <w:pPr>
        <w:pStyle w:val="a3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30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87626" w:rsidRPr="00987626">
        <w:rPr>
          <w:rFonts w:ascii="Times New Roman" w:hAnsi="Times New Roman" w:cs="Times New Roman"/>
          <w:b/>
          <w:sz w:val="24"/>
          <w:szCs w:val="24"/>
        </w:rPr>
        <w:t>Цели</w:t>
      </w:r>
    </w:p>
    <w:p w:rsidR="00F93967" w:rsidRPr="00437A45" w:rsidRDefault="00F93967" w:rsidP="00F93967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A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освоение системы базовых знаний, </w:t>
      </w:r>
      <w:r w:rsidRPr="00437A45">
        <w:rPr>
          <w:rFonts w:ascii="Times New Roman" w:eastAsia="Times New Roman" w:hAnsi="Times New Roman" w:cs="Times New Roman"/>
          <w:sz w:val="24"/>
          <w:szCs w:val="24"/>
        </w:rPr>
        <w:t>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системах;</w:t>
      </w:r>
    </w:p>
    <w:p w:rsidR="00F93967" w:rsidRPr="00437A45" w:rsidRDefault="00F93967" w:rsidP="00F93967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A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овладение умениями </w:t>
      </w:r>
      <w:r w:rsidRPr="00437A45">
        <w:rPr>
          <w:rFonts w:ascii="Times New Roman" w:eastAsia="Times New Roman" w:hAnsi="Times New Roman" w:cs="Times New Roman"/>
          <w:sz w:val="24"/>
          <w:szCs w:val="24"/>
        </w:rPr>
        <w:t>применять, анализировать, преобразовывать информационные модели реальных объектов и процессов, используя при этом информационные и коммуникационные технологии (ИКТ), в том числе при изучении других школьных дисциплин;</w:t>
      </w:r>
    </w:p>
    <w:p w:rsidR="00F93967" w:rsidRPr="00437A45" w:rsidRDefault="00F93967" w:rsidP="00F93967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A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развитие </w:t>
      </w:r>
      <w:r w:rsidRPr="00437A45">
        <w:rPr>
          <w:rFonts w:ascii="Times New Roman" w:eastAsia="Times New Roman" w:hAnsi="Times New Roman" w:cs="Times New Roman"/>
          <w:sz w:val="24"/>
          <w:szCs w:val="24"/>
        </w:rPr>
        <w:t>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F93967" w:rsidRPr="00437A45" w:rsidRDefault="00F93967" w:rsidP="00F93967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A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воспитание </w:t>
      </w:r>
      <w:r w:rsidRPr="00437A45">
        <w:rPr>
          <w:rFonts w:ascii="Times New Roman" w:eastAsia="Times New Roman" w:hAnsi="Times New Roman" w:cs="Times New Roman"/>
          <w:sz w:val="24"/>
          <w:szCs w:val="24"/>
        </w:rPr>
        <w:t xml:space="preserve">ответственного отношения к соблюдению этических и правовых норм информационной деятельности; </w:t>
      </w:r>
    </w:p>
    <w:p w:rsidR="00F93967" w:rsidRDefault="00F93967" w:rsidP="00F93967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A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приобретение опыта </w:t>
      </w:r>
      <w:r w:rsidRPr="00437A45">
        <w:rPr>
          <w:rFonts w:ascii="Times New Roman" w:eastAsia="Times New Roman" w:hAnsi="Times New Roman" w:cs="Times New Roman"/>
          <w:sz w:val="24"/>
          <w:szCs w:val="24"/>
        </w:rPr>
        <w:t>использования информационных технологий в индивидуальной и коллективной учебной и познавательной, в том числе проектной деятельности.</w:t>
      </w:r>
    </w:p>
    <w:p w:rsidR="00987626" w:rsidRPr="00987626" w:rsidRDefault="00987626" w:rsidP="009876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b/>
          <w:sz w:val="24"/>
          <w:szCs w:val="24"/>
        </w:rPr>
        <w:t>Задачи:</w:t>
      </w:r>
    </w:p>
    <w:p w:rsidR="00987626" w:rsidRPr="00987626" w:rsidRDefault="00987626" w:rsidP="009876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87626">
        <w:rPr>
          <w:rFonts w:ascii="Times New Roman" w:eastAsia="Times New Roman" w:hAnsi="Times New Roman" w:cs="Times New Roman"/>
          <w:sz w:val="24"/>
          <w:szCs w:val="24"/>
        </w:rPr>
        <w:tab/>
        <w:t xml:space="preserve">овладение умениями работать с различными видами информации с помощью компьютера и других средств информационных и коммуникационных технологий, организовывать собственную информационную деятельность и планировать ее результаты; </w:t>
      </w:r>
    </w:p>
    <w:p w:rsidR="00987626" w:rsidRPr="00987626" w:rsidRDefault="00987626" w:rsidP="009876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87626">
        <w:rPr>
          <w:rFonts w:ascii="Times New Roman" w:eastAsia="Times New Roman" w:hAnsi="Times New Roman" w:cs="Times New Roman"/>
          <w:sz w:val="24"/>
          <w:szCs w:val="24"/>
        </w:rPr>
        <w:tab/>
        <w:t xml:space="preserve">развитие познавательных интересов, интеллектуальных и творческих способностей средствами ИКТ; </w:t>
      </w:r>
    </w:p>
    <w:p w:rsidR="00987626" w:rsidRPr="00987626" w:rsidRDefault="00987626" w:rsidP="009876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87626">
        <w:rPr>
          <w:rFonts w:ascii="Times New Roman" w:eastAsia="Times New Roman" w:hAnsi="Times New Roman" w:cs="Times New Roman"/>
          <w:sz w:val="24"/>
          <w:szCs w:val="24"/>
        </w:rPr>
        <w:tab/>
        <w:t xml:space="preserve">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 </w:t>
      </w:r>
    </w:p>
    <w:p w:rsidR="00987626" w:rsidRPr="00987626" w:rsidRDefault="00987626" w:rsidP="009876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sz w:val="24"/>
          <w:szCs w:val="24"/>
        </w:rPr>
        <w:lastRenderedPageBreak/>
        <w:t>•</w:t>
      </w:r>
      <w:r w:rsidRPr="00987626">
        <w:rPr>
          <w:rFonts w:ascii="Times New Roman" w:eastAsia="Times New Roman" w:hAnsi="Times New Roman" w:cs="Times New Roman"/>
          <w:sz w:val="24"/>
          <w:szCs w:val="24"/>
        </w:rPr>
        <w:tab/>
        <w:t>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</w:t>
      </w:r>
      <w:proofErr w:type="gramStart"/>
      <w:r w:rsidRPr="00987626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876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87626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987626">
        <w:rPr>
          <w:rFonts w:ascii="Times New Roman" w:eastAsia="Times New Roman" w:hAnsi="Times New Roman" w:cs="Times New Roman"/>
          <w:sz w:val="24"/>
          <w:szCs w:val="24"/>
        </w:rPr>
        <w:t>рава.</w:t>
      </w:r>
    </w:p>
    <w:p w:rsidR="00A2475D" w:rsidRDefault="00A2475D" w:rsidP="00A2475D">
      <w:pPr>
        <w:spacing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8413D">
        <w:rPr>
          <w:rFonts w:ascii="Times New Roman" w:eastAsia="Calibri" w:hAnsi="Times New Roman" w:cs="Times New Roman"/>
          <w:color w:val="000000"/>
          <w:sz w:val="24"/>
          <w:szCs w:val="24"/>
        </w:rPr>
        <w:t>В учебном план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е на изучение информатики в 10</w:t>
      </w:r>
      <w:r w:rsidRPr="0098413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клас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се отводится 1 час в неделю - 34</w:t>
      </w:r>
      <w:r w:rsidRPr="0098413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часа в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год</w:t>
      </w:r>
    </w:p>
    <w:p w:rsidR="00A2475D" w:rsidRDefault="00A2475D" w:rsidP="00A2475D">
      <w:pPr>
        <w:spacing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8413D">
        <w:rPr>
          <w:rFonts w:ascii="Times New Roman" w:eastAsia="Calibri" w:hAnsi="Times New Roman" w:cs="Times New Roman"/>
          <w:color w:val="000000"/>
          <w:sz w:val="24"/>
          <w:szCs w:val="24"/>
        </w:rPr>
        <w:t>В учебном план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е на изучение информатики в 11</w:t>
      </w:r>
      <w:r w:rsidRPr="0098413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клас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се отводится 1 час в неделю - 33</w:t>
      </w:r>
      <w:r w:rsidRPr="0098413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часа в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год</w:t>
      </w:r>
    </w:p>
    <w:p w:rsidR="00987626" w:rsidRPr="00437A45" w:rsidRDefault="00987626" w:rsidP="009876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3967" w:rsidRPr="00437A45" w:rsidRDefault="00987626" w:rsidP="00987626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УМК</w:t>
      </w:r>
    </w:p>
    <w:p w:rsidR="00F93967" w:rsidRPr="00437A45" w:rsidRDefault="00F93967" w:rsidP="00987626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37A45">
        <w:rPr>
          <w:rFonts w:ascii="Times New Roman" w:hAnsi="Times New Roman" w:cs="Times New Roman"/>
          <w:sz w:val="24"/>
          <w:szCs w:val="24"/>
        </w:rPr>
        <w:t>И.Г. Семак</w:t>
      </w:r>
      <w:r w:rsidR="00C21F05">
        <w:rPr>
          <w:rFonts w:ascii="Times New Roman" w:hAnsi="Times New Roman" w:cs="Times New Roman"/>
          <w:sz w:val="24"/>
          <w:szCs w:val="24"/>
        </w:rPr>
        <w:t xml:space="preserve">ин, </w:t>
      </w:r>
      <w:proofErr w:type="spellStart"/>
      <w:r w:rsidR="00C21F05">
        <w:rPr>
          <w:rFonts w:ascii="Times New Roman" w:hAnsi="Times New Roman" w:cs="Times New Roman"/>
          <w:sz w:val="24"/>
          <w:szCs w:val="24"/>
        </w:rPr>
        <w:t>Е.Г.Хеннер</w:t>
      </w:r>
      <w:proofErr w:type="spellEnd"/>
      <w:r w:rsidR="00C21F05">
        <w:rPr>
          <w:rFonts w:ascii="Times New Roman" w:hAnsi="Times New Roman" w:cs="Times New Roman"/>
          <w:sz w:val="24"/>
          <w:szCs w:val="24"/>
        </w:rPr>
        <w:t xml:space="preserve"> Информатика</w:t>
      </w:r>
      <w:r w:rsidRPr="00437A45">
        <w:rPr>
          <w:rFonts w:ascii="Times New Roman" w:hAnsi="Times New Roman" w:cs="Times New Roman"/>
          <w:sz w:val="24"/>
          <w:szCs w:val="24"/>
        </w:rPr>
        <w:t>. Базовый уровень: учебник для 10-11 классов – Москва: Бином. Лаборатория знаний, 2007.- 246 с</w:t>
      </w:r>
      <w:proofErr w:type="gramStart"/>
      <w:r w:rsidRPr="00437A45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437A45">
        <w:rPr>
          <w:rFonts w:ascii="Times New Roman" w:hAnsi="Times New Roman" w:cs="Times New Roman"/>
          <w:i/>
          <w:sz w:val="24"/>
          <w:szCs w:val="24"/>
        </w:rPr>
        <w:t>Рекомендовано Министерством образования и науки Российской Федерации к использованию в образовательном процессе в образовательных учреждениях, реализующих образовательные программы общего образования</w:t>
      </w:r>
      <w:r w:rsidRPr="00437A45">
        <w:rPr>
          <w:rFonts w:ascii="Times New Roman" w:hAnsi="Times New Roman" w:cs="Times New Roman"/>
          <w:sz w:val="24"/>
          <w:szCs w:val="24"/>
        </w:rPr>
        <w:t>)</w:t>
      </w:r>
    </w:p>
    <w:p w:rsidR="00A17A10" w:rsidRDefault="00A17A10" w:rsidP="00A17A10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17A10" w:rsidRPr="00A17A10" w:rsidRDefault="00A17A10" w:rsidP="00A17A10">
      <w:pPr>
        <w:spacing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17A1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ПЛАНИРУЕМЫЕ РЕЗУЛЬТАТЫ</w:t>
      </w:r>
    </w:p>
    <w:p w:rsidR="00A17A10" w:rsidRPr="00A17A10" w:rsidRDefault="00A17A10" w:rsidP="00A17A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7A10">
        <w:rPr>
          <w:rFonts w:ascii="Times New Roman" w:eastAsia="Times New Roman" w:hAnsi="Times New Roman" w:cs="Times New Roman"/>
          <w:b/>
          <w:sz w:val="24"/>
          <w:szCs w:val="24"/>
        </w:rPr>
        <w:t>В результате изучения учебного предмета «Информатика» на уровне среднего общего образования:</w:t>
      </w:r>
    </w:p>
    <w:p w:rsidR="00A17A10" w:rsidRPr="00A17A10" w:rsidRDefault="00A17A10" w:rsidP="00A17A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10">
        <w:rPr>
          <w:rFonts w:ascii="Times New Roman" w:eastAsia="Times New Roman" w:hAnsi="Times New Roman" w:cs="Times New Roman"/>
          <w:b/>
          <w:sz w:val="24"/>
          <w:szCs w:val="24"/>
        </w:rPr>
        <w:t>Выпускник на базовом уровне научится:</w:t>
      </w:r>
    </w:p>
    <w:p w:rsidR="00A17A10" w:rsidRPr="00A17A10" w:rsidRDefault="00A17A10" w:rsidP="00A17A10">
      <w:pPr>
        <w:numPr>
          <w:ilvl w:val="0"/>
          <w:numId w:val="38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A17A10">
        <w:rPr>
          <w:rFonts w:ascii="Times New Roman" w:eastAsia="Times New Roman" w:hAnsi="Times New Roman" w:cs="Times New Roman"/>
          <w:sz w:val="24"/>
          <w:szCs w:val="24"/>
          <w:u w:color="000000"/>
        </w:rPr>
        <w:t>определять информационный объем графических и звуковых данных при заданных условиях дискретизации;</w:t>
      </w:r>
    </w:p>
    <w:p w:rsidR="00A17A10" w:rsidRPr="00A17A10" w:rsidRDefault="00A17A10" w:rsidP="00A17A10">
      <w:pPr>
        <w:numPr>
          <w:ilvl w:val="0"/>
          <w:numId w:val="38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A17A10">
        <w:rPr>
          <w:rFonts w:ascii="Times New Roman" w:eastAsia="Times New Roman" w:hAnsi="Times New Roman" w:cs="Times New Roman"/>
          <w:sz w:val="24"/>
          <w:szCs w:val="24"/>
          <w:u w:color="000000"/>
        </w:rPr>
        <w:t>строить логическое выражение по заданной таблице истинности; решать несложные логические уравнения;</w:t>
      </w:r>
    </w:p>
    <w:p w:rsidR="00A17A10" w:rsidRPr="00A17A10" w:rsidRDefault="00A17A10" w:rsidP="00A17A10">
      <w:pPr>
        <w:numPr>
          <w:ilvl w:val="0"/>
          <w:numId w:val="38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A17A10">
        <w:rPr>
          <w:rFonts w:ascii="Times New Roman" w:eastAsia="Times New Roman" w:hAnsi="Times New Roman" w:cs="Times New Roman"/>
          <w:sz w:val="24"/>
          <w:szCs w:val="24"/>
          <w:u w:color="000000"/>
        </w:rPr>
        <w:t>находить оптимальный путь во взвешенном графе;</w:t>
      </w:r>
    </w:p>
    <w:p w:rsidR="00A17A10" w:rsidRPr="00A17A10" w:rsidRDefault="00A17A10" w:rsidP="00A17A10">
      <w:pPr>
        <w:numPr>
          <w:ilvl w:val="0"/>
          <w:numId w:val="38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A17A10">
        <w:rPr>
          <w:rFonts w:ascii="Times New Roman" w:eastAsia="Times New Roman" w:hAnsi="Times New Roman" w:cs="Times New Roman"/>
          <w:sz w:val="24"/>
          <w:szCs w:val="24"/>
          <w:u w:color="000000"/>
        </w:rPr>
        <w:t>определять результат выполнения алгоритма при заданных исходных данных; узнавать изученные алгоритмы обработки чисел и числовых последовательностей; создавать на их основе несложные программы анализа данных; читать и понимать несложные программы, написанные на выбранном для изучения универсальном алгоритмическом языке высокого уровня;</w:t>
      </w:r>
    </w:p>
    <w:p w:rsidR="00A17A10" w:rsidRPr="00A17A10" w:rsidRDefault="00A17A10" w:rsidP="00A17A10">
      <w:pPr>
        <w:numPr>
          <w:ilvl w:val="0"/>
          <w:numId w:val="38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A17A10">
        <w:rPr>
          <w:rFonts w:ascii="Times New Roman" w:eastAsia="Times New Roman" w:hAnsi="Times New Roman" w:cs="Times New Roman"/>
          <w:sz w:val="24"/>
          <w:szCs w:val="24"/>
          <w:u w:color="000000"/>
        </w:rPr>
        <w:t>выполнять пошагово (с использованием компьютера или вручную) несложные алгоритмы управления исполнителями и анализа числовых и текстовых данных;</w:t>
      </w:r>
    </w:p>
    <w:p w:rsidR="00A17A10" w:rsidRPr="00A17A10" w:rsidRDefault="00A17A10" w:rsidP="00A17A10">
      <w:pPr>
        <w:numPr>
          <w:ilvl w:val="0"/>
          <w:numId w:val="38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A17A10">
        <w:rPr>
          <w:rFonts w:ascii="Times New Roman" w:eastAsia="Times New Roman" w:hAnsi="Times New Roman" w:cs="Times New Roman"/>
          <w:sz w:val="24"/>
          <w:szCs w:val="24"/>
          <w:u w:color="000000"/>
        </w:rPr>
        <w:t>создавать на алгоритмическом языке программы для решения типовых задач базового уровня из различных предметных областей с использованием основных алгоритмических конструкций;</w:t>
      </w:r>
    </w:p>
    <w:p w:rsidR="00A17A10" w:rsidRPr="00A17A10" w:rsidRDefault="00A17A10" w:rsidP="00A17A10">
      <w:pPr>
        <w:numPr>
          <w:ilvl w:val="0"/>
          <w:numId w:val="38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A17A10">
        <w:rPr>
          <w:rFonts w:ascii="Times New Roman" w:eastAsia="Times New Roman" w:hAnsi="Times New Roman" w:cs="Times New Roman"/>
          <w:sz w:val="24"/>
          <w:szCs w:val="24"/>
          <w:u w:color="000000"/>
        </w:rPr>
        <w:t>использовать готовые прикладные компьютерные программы в соответствии с типом решаемых задач и по выбранной специализации;</w:t>
      </w:r>
    </w:p>
    <w:p w:rsidR="00A17A10" w:rsidRPr="00A17A10" w:rsidRDefault="00A17A10" w:rsidP="00A17A10">
      <w:pPr>
        <w:numPr>
          <w:ilvl w:val="0"/>
          <w:numId w:val="38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A17A10">
        <w:rPr>
          <w:rFonts w:ascii="Times New Roman" w:eastAsia="Times New Roman" w:hAnsi="Times New Roman" w:cs="Times New Roman"/>
          <w:sz w:val="24"/>
          <w:szCs w:val="24"/>
          <w:u w:color="000000"/>
        </w:rPr>
        <w:t xml:space="preserve">понимать и использовать основные понятия, связанные со сложностью вычислений (время работы, размер используемой памяти); </w:t>
      </w:r>
    </w:p>
    <w:p w:rsidR="00A17A10" w:rsidRPr="00A17A10" w:rsidRDefault="00A17A10" w:rsidP="00A17A10">
      <w:pPr>
        <w:numPr>
          <w:ilvl w:val="0"/>
          <w:numId w:val="38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A17A10">
        <w:rPr>
          <w:rFonts w:ascii="Times New Roman" w:eastAsia="Times New Roman" w:hAnsi="Times New Roman" w:cs="Times New Roman"/>
          <w:sz w:val="24"/>
          <w:szCs w:val="24"/>
          <w:u w:color="000000"/>
        </w:rPr>
        <w:t>использовать компьютерно-математические модели для анализа соответствующих объектов и процессов, в том числе оценивать числовые параметры моделируемых объектов и процессов, а также интерпретировать результаты, получаемые в ходе моделирования реальных процессов; представлять результаты математического моделирования в наглядном виде, готовить полученные данные для публикации;</w:t>
      </w:r>
    </w:p>
    <w:p w:rsidR="00A17A10" w:rsidRPr="00A17A10" w:rsidRDefault="00A17A10" w:rsidP="00A17A10">
      <w:pPr>
        <w:numPr>
          <w:ilvl w:val="0"/>
          <w:numId w:val="38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A17A10">
        <w:rPr>
          <w:rFonts w:ascii="Times New Roman" w:eastAsia="Times New Roman" w:hAnsi="Times New Roman" w:cs="Times New Roman"/>
          <w:sz w:val="24"/>
          <w:szCs w:val="24"/>
          <w:u w:color="000000"/>
        </w:rPr>
        <w:t>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обеспечения;</w:t>
      </w:r>
    </w:p>
    <w:p w:rsidR="00A17A10" w:rsidRPr="00A17A10" w:rsidRDefault="00A17A10" w:rsidP="00A17A10">
      <w:pPr>
        <w:numPr>
          <w:ilvl w:val="0"/>
          <w:numId w:val="38"/>
        </w:numPr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A17A10">
        <w:rPr>
          <w:rFonts w:ascii="Times New Roman" w:eastAsia="Times New Roman" w:hAnsi="Times New Roman" w:cs="Times New Roman"/>
          <w:sz w:val="24"/>
          <w:szCs w:val="24"/>
          <w:u w:color="000000"/>
        </w:rPr>
        <w:t>использовать электронные таблицы для выполнения учебных заданий из различных предметных областей;</w:t>
      </w:r>
    </w:p>
    <w:p w:rsidR="00A17A10" w:rsidRPr="00A17A10" w:rsidRDefault="00A17A10" w:rsidP="00A17A10">
      <w:pPr>
        <w:numPr>
          <w:ilvl w:val="0"/>
          <w:numId w:val="38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A17A10">
        <w:rPr>
          <w:rFonts w:ascii="Times New Roman" w:eastAsia="Times New Roman" w:hAnsi="Times New Roman" w:cs="Times New Roman"/>
          <w:sz w:val="24"/>
          <w:szCs w:val="24"/>
          <w:u w:color="000000"/>
        </w:rPr>
        <w:t xml:space="preserve">использовать табличные (реляционные) базы данных, в частности составлять запросы в </w:t>
      </w:r>
      <w:proofErr w:type="gramStart"/>
      <w:r w:rsidRPr="00A17A10">
        <w:rPr>
          <w:rFonts w:ascii="Times New Roman" w:eastAsia="Times New Roman" w:hAnsi="Times New Roman" w:cs="Times New Roman"/>
          <w:sz w:val="24"/>
          <w:szCs w:val="24"/>
          <w:u w:color="000000"/>
        </w:rPr>
        <w:t>базах</w:t>
      </w:r>
      <w:proofErr w:type="gramEnd"/>
      <w:r w:rsidRPr="00A17A10">
        <w:rPr>
          <w:rFonts w:ascii="Times New Roman" w:eastAsia="Times New Roman" w:hAnsi="Times New Roman" w:cs="Times New Roman"/>
          <w:sz w:val="24"/>
          <w:szCs w:val="24"/>
          <w:u w:color="000000"/>
        </w:rPr>
        <w:t xml:space="preserve"> данных (в том числе вычисляемые запросы), выполнять сортировку и поиск записей в БД; описывать базы данных и средства доступа к ним; наполнять разработанную базу данных;</w:t>
      </w:r>
    </w:p>
    <w:p w:rsidR="00A17A10" w:rsidRPr="00A17A10" w:rsidRDefault="00A17A10" w:rsidP="00A17A10">
      <w:pPr>
        <w:numPr>
          <w:ilvl w:val="0"/>
          <w:numId w:val="38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A17A10">
        <w:rPr>
          <w:rFonts w:ascii="Times New Roman" w:eastAsia="Times New Roman" w:hAnsi="Times New Roman" w:cs="Times New Roman"/>
          <w:sz w:val="24"/>
          <w:szCs w:val="24"/>
          <w:u w:color="000000"/>
        </w:rPr>
        <w:lastRenderedPageBreak/>
        <w:t xml:space="preserve">создавать структурированные текстовые документы и демонстрационные материалы с использованием возможностей современных программных средств; </w:t>
      </w:r>
    </w:p>
    <w:p w:rsidR="00A17A10" w:rsidRPr="00A17A10" w:rsidRDefault="00A17A10" w:rsidP="00A17A10">
      <w:pPr>
        <w:numPr>
          <w:ilvl w:val="0"/>
          <w:numId w:val="38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A17A10">
        <w:rPr>
          <w:rFonts w:ascii="Times New Roman" w:eastAsia="Times New Roman" w:hAnsi="Times New Roman" w:cs="Times New Roman"/>
          <w:sz w:val="24"/>
          <w:szCs w:val="24"/>
          <w:u w:color="000000"/>
        </w:rPr>
        <w:t xml:space="preserve">применять антивирусные программы для обеспечения стабильной работы технических средств ИКТ; </w:t>
      </w:r>
    </w:p>
    <w:p w:rsidR="00A17A10" w:rsidRPr="00A17A10" w:rsidRDefault="00A17A10" w:rsidP="00A17A10">
      <w:pPr>
        <w:numPr>
          <w:ilvl w:val="0"/>
          <w:numId w:val="38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A17A10">
        <w:rPr>
          <w:rFonts w:ascii="Times New Roman" w:eastAsia="Times New Roman" w:hAnsi="Times New Roman" w:cs="Times New Roman"/>
          <w:sz w:val="24"/>
          <w:szCs w:val="24"/>
          <w:u w:color="000000"/>
        </w:rPr>
        <w:t xml:space="preserve">соблюдать санитарно-гигиенические требования при работе за персональным компьютером в соответствии с нормами </w:t>
      </w:r>
      <w:proofErr w:type="gramStart"/>
      <w:r w:rsidRPr="00A17A10">
        <w:rPr>
          <w:rFonts w:ascii="Times New Roman" w:eastAsia="Times New Roman" w:hAnsi="Times New Roman" w:cs="Times New Roman"/>
          <w:sz w:val="24"/>
          <w:szCs w:val="24"/>
          <w:u w:color="000000"/>
        </w:rPr>
        <w:t>действующих</w:t>
      </w:r>
      <w:proofErr w:type="gramEnd"/>
      <w:r w:rsidRPr="00A17A10">
        <w:rPr>
          <w:rFonts w:ascii="Times New Roman" w:eastAsia="Times New Roman" w:hAnsi="Times New Roman" w:cs="Times New Roman"/>
          <w:sz w:val="24"/>
          <w:szCs w:val="24"/>
          <w:u w:color="000000"/>
        </w:rPr>
        <w:t xml:space="preserve"> СанПиН.</w:t>
      </w:r>
    </w:p>
    <w:p w:rsidR="00A17A10" w:rsidRPr="00A17A10" w:rsidRDefault="00A17A10" w:rsidP="00A17A10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</w:p>
    <w:p w:rsidR="00A17A10" w:rsidRPr="00A17A10" w:rsidRDefault="00A17A10" w:rsidP="00A17A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7A10">
        <w:rPr>
          <w:rFonts w:ascii="Times New Roman" w:eastAsia="Times New Roman" w:hAnsi="Times New Roman" w:cs="Times New Roman"/>
          <w:b/>
          <w:sz w:val="24"/>
          <w:szCs w:val="24"/>
        </w:rPr>
        <w:t>Выпускник на базовом уровне получит возможность научиться:</w:t>
      </w:r>
    </w:p>
    <w:p w:rsidR="00A17A10" w:rsidRPr="00A17A10" w:rsidRDefault="00A17A10" w:rsidP="00A17A10">
      <w:pPr>
        <w:numPr>
          <w:ilvl w:val="0"/>
          <w:numId w:val="38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i/>
          <w:sz w:val="24"/>
          <w:szCs w:val="24"/>
          <w:u w:color="000000"/>
        </w:rPr>
      </w:pPr>
      <w:r w:rsidRPr="00A17A10">
        <w:rPr>
          <w:rFonts w:ascii="Times New Roman" w:eastAsia="Times New Roman" w:hAnsi="Times New Roman" w:cs="Times New Roman"/>
          <w:i/>
          <w:sz w:val="24"/>
          <w:szCs w:val="24"/>
          <w:u w:color="000000"/>
        </w:rPr>
        <w:t xml:space="preserve">выполнять эквивалентные преобразования логических выражений, используя законы алгебры логики, в том числе и при составлении поисковых запросов; </w:t>
      </w:r>
    </w:p>
    <w:p w:rsidR="00A17A10" w:rsidRPr="00A17A10" w:rsidRDefault="00A17A10" w:rsidP="00A17A10">
      <w:pPr>
        <w:numPr>
          <w:ilvl w:val="0"/>
          <w:numId w:val="38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i/>
          <w:sz w:val="24"/>
          <w:szCs w:val="24"/>
          <w:u w:color="000000"/>
        </w:rPr>
      </w:pPr>
      <w:r w:rsidRPr="00A17A10">
        <w:rPr>
          <w:rFonts w:ascii="Times New Roman" w:eastAsia="Times New Roman" w:hAnsi="Times New Roman" w:cs="Times New Roman"/>
          <w:i/>
          <w:sz w:val="24"/>
          <w:szCs w:val="24"/>
          <w:u w:color="000000"/>
        </w:rPr>
        <w:t xml:space="preserve">переводить заданное натуральное число из двоичной записи в </w:t>
      </w:r>
      <w:proofErr w:type="gramStart"/>
      <w:r w:rsidRPr="00A17A10">
        <w:rPr>
          <w:rFonts w:ascii="Times New Roman" w:eastAsia="Times New Roman" w:hAnsi="Times New Roman" w:cs="Times New Roman"/>
          <w:i/>
          <w:sz w:val="24"/>
          <w:szCs w:val="24"/>
          <w:u w:color="000000"/>
        </w:rPr>
        <w:t>восьмеричную</w:t>
      </w:r>
      <w:proofErr w:type="gramEnd"/>
      <w:r w:rsidRPr="00A17A10">
        <w:rPr>
          <w:rFonts w:ascii="Times New Roman" w:eastAsia="Times New Roman" w:hAnsi="Times New Roman" w:cs="Times New Roman"/>
          <w:i/>
          <w:sz w:val="24"/>
          <w:szCs w:val="24"/>
          <w:u w:color="000000"/>
        </w:rPr>
        <w:t xml:space="preserve"> и шестнадцатеричную и обратно; сравнивать, складывать и вычитать числа, записанные в двоичной, восьмеричной и шестнадцатеричной системах счисления; </w:t>
      </w:r>
    </w:p>
    <w:p w:rsidR="00A17A10" w:rsidRPr="00A17A10" w:rsidRDefault="00A17A10" w:rsidP="00A17A10">
      <w:pPr>
        <w:numPr>
          <w:ilvl w:val="0"/>
          <w:numId w:val="38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i/>
          <w:sz w:val="24"/>
          <w:szCs w:val="24"/>
          <w:u w:color="000000"/>
        </w:rPr>
      </w:pPr>
      <w:r w:rsidRPr="00A17A10">
        <w:rPr>
          <w:rFonts w:ascii="Times New Roman" w:eastAsia="Times New Roman" w:hAnsi="Times New Roman" w:cs="Times New Roman"/>
          <w:i/>
          <w:sz w:val="24"/>
          <w:szCs w:val="24"/>
          <w:u w:color="000000"/>
        </w:rPr>
        <w:t>использовать знания о графах, деревьях и списках при описании реальных объектов и процессов;</w:t>
      </w:r>
    </w:p>
    <w:p w:rsidR="00A17A10" w:rsidRPr="00A17A10" w:rsidRDefault="00A17A10" w:rsidP="00A17A10">
      <w:pPr>
        <w:numPr>
          <w:ilvl w:val="0"/>
          <w:numId w:val="38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i/>
          <w:sz w:val="24"/>
          <w:szCs w:val="24"/>
          <w:u w:color="000000"/>
        </w:rPr>
      </w:pPr>
      <w:r w:rsidRPr="00A17A10">
        <w:rPr>
          <w:rFonts w:ascii="Times New Roman" w:eastAsia="Times New Roman" w:hAnsi="Times New Roman" w:cs="Times New Roman"/>
          <w:i/>
          <w:sz w:val="24"/>
          <w:szCs w:val="24"/>
          <w:u w:color="000000"/>
        </w:rPr>
        <w:t xml:space="preserve">строить неравномерные коды, допускающие однозначное декодирование сообщений, используя условие </w:t>
      </w:r>
      <w:proofErr w:type="spellStart"/>
      <w:r w:rsidRPr="00A17A10">
        <w:rPr>
          <w:rFonts w:ascii="Times New Roman" w:eastAsia="Times New Roman" w:hAnsi="Times New Roman" w:cs="Times New Roman"/>
          <w:i/>
          <w:sz w:val="24"/>
          <w:szCs w:val="24"/>
          <w:u w:color="000000"/>
        </w:rPr>
        <w:t>Фано</w:t>
      </w:r>
      <w:proofErr w:type="spellEnd"/>
      <w:r w:rsidRPr="00A17A10">
        <w:rPr>
          <w:rFonts w:ascii="Times New Roman" w:eastAsia="Times New Roman" w:hAnsi="Times New Roman" w:cs="Times New Roman"/>
          <w:i/>
          <w:sz w:val="24"/>
          <w:szCs w:val="24"/>
          <w:u w:color="000000"/>
        </w:rPr>
        <w:t>; использовать знания о кодах, которые позволяют обнаруживать ошибки при передаче данных, а также о помехоустойчивых кодах</w:t>
      </w:r>
      <w:proofErr w:type="gramStart"/>
      <w:r w:rsidRPr="00A17A10">
        <w:rPr>
          <w:rFonts w:ascii="Times New Roman" w:eastAsia="Times New Roman" w:hAnsi="Times New Roman" w:cs="Times New Roman"/>
          <w:i/>
          <w:sz w:val="24"/>
          <w:szCs w:val="24"/>
          <w:u w:color="000000"/>
        </w:rPr>
        <w:t xml:space="preserve"> ;</w:t>
      </w:r>
      <w:proofErr w:type="gramEnd"/>
    </w:p>
    <w:p w:rsidR="00A17A10" w:rsidRPr="00A17A10" w:rsidRDefault="00A17A10" w:rsidP="00A17A10">
      <w:pPr>
        <w:numPr>
          <w:ilvl w:val="0"/>
          <w:numId w:val="38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i/>
          <w:sz w:val="24"/>
          <w:szCs w:val="24"/>
          <w:u w:color="000000"/>
        </w:rPr>
      </w:pPr>
      <w:r w:rsidRPr="00A17A10">
        <w:rPr>
          <w:rFonts w:ascii="Times New Roman" w:eastAsia="Times New Roman" w:hAnsi="Times New Roman" w:cs="Times New Roman"/>
          <w:i/>
          <w:sz w:val="24"/>
          <w:szCs w:val="24"/>
          <w:u w:color="000000"/>
        </w:rPr>
        <w:t>понимать важность дискретизации данных; использовать знания о постановках задач поиска и сортировки; их роли при решении задач анализа данных;</w:t>
      </w:r>
    </w:p>
    <w:p w:rsidR="00A17A10" w:rsidRPr="00A17A10" w:rsidRDefault="00A17A10" w:rsidP="00A17A10">
      <w:pPr>
        <w:numPr>
          <w:ilvl w:val="0"/>
          <w:numId w:val="38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i/>
          <w:sz w:val="24"/>
          <w:szCs w:val="24"/>
          <w:u w:color="000000"/>
        </w:rPr>
      </w:pPr>
      <w:r w:rsidRPr="00A17A10">
        <w:rPr>
          <w:rFonts w:ascii="Times New Roman" w:eastAsia="Times New Roman" w:hAnsi="Times New Roman" w:cs="Times New Roman"/>
          <w:i/>
          <w:sz w:val="24"/>
          <w:szCs w:val="24"/>
          <w:u w:color="000000"/>
        </w:rPr>
        <w:t xml:space="preserve">использовать навыки и опыт разработки программ в выбранной среде программирования, включая тестирование и отладку программ; использовать основные управляющие конструкции последовательного программирования и библиотеки прикладных программ; выполнять созданные программы; </w:t>
      </w:r>
    </w:p>
    <w:p w:rsidR="00A17A10" w:rsidRPr="00A17A10" w:rsidRDefault="00A17A10" w:rsidP="00A17A10">
      <w:pPr>
        <w:numPr>
          <w:ilvl w:val="0"/>
          <w:numId w:val="38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A17A10">
        <w:rPr>
          <w:rFonts w:ascii="Times New Roman" w:eastAsia="Times New Roman" w:hAnsi="Times New Roman" w:cs="Times New Roman"/>
          <w:i/>
          <w:sz w:val="24"/>
          <w:szCs w:val="24"/>
          <w:u w:color="000000"/>
        </w:rPr>
        <w:t>разрабатывать и использовать компьютерно-математические модели; оценивать числовые параметры моделируемых объектов и процессов; интерпретировать результаты, получаемые в ходе моделирования реальных процессов;</w:t>
      </w:r>
      <w:r w:rsidRPr="00A17A10">
        <w:rPr>
          <w:rFonts w:ascii="Times New Roman" w:eastAsia="Times New Roman" w:hAnsi="Times New Roman" w:cs="Times New Roman"/>
          <w:sz w:val="24"/>
          <w:szCs w:val="24"/>
          <w:u w:color="000000"/>
        </w:rPr>
        <w:t xml:space="preserve"> </w:t>
      </w:r>
      <w:r w:rsidRPr="00A17A10">
        <w:rPr>
          <w:rFonts w:ascii="Times New Roman" w:eastAsia="Times New Roman" w:hAnsi="Times New Roman" w:cs="Times New Roman"/>
          <w:i/>
          <w:sz w:val="24"/>
          <w:szCs w:val="24"/>
          <w:u w:color="000000"/>
        </w:rPr>
        <w:t>анализировать готовые модели на предмет соответствия реальному объекту или процессу;</w:t>
      </w:r>
    </w:p>
    <w:p w:rsidR="00A17A10" w:rsidRPr="00A17A10" w:rsidRDefault="00A17A10" w:rsidP="00A17A10">
      <w:pPr>
        <w:numPr>
          <w:ilvl w:val="0"/>
          <w:numId w:val="38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i/>
          <w:sz w:val="24"/>
          <w:szCs w:val="24"/>
          <w:u w:color="000000"/>
        </w:rPr>
      </w:pPr>
      <w:r w:rsidRPr="00A17A10">
        <w:rPr>
          <w:rFonts w:ascii="Times New Roman" w:eastAsia="Times New Roman" w:hAnsi="Times New Roman" w:cs="Times New Roman"/>
          <w:i/>
          <w:sz w:val="24"/>
          <w:szCs w:val="24"/>
          <w:u w:color="000000"/>
        </w:rPr>
        <w:t xml:space="preserve">применять базы данных и справочные системы при решении задач, возникающих в ходе учебной деятельности и вне ее; создавать учебные многотабличные базы данных; </w:t>
      </w:r>
    </w:p>
    <w:p w:rsidR="00A17A10" w:rsidRPr="00A17A10" w:rsidRDefault="00A17A10" w:rsidP="00A17A10">
      <w:pPr>
        <w:numPr>
          <w:ilvl w:val="0"/>
          <w:numId w:val="38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i/>
          <w:sz w:val="24"/>
          <w:szCs w:val="24"/>
          <w:u w:color="000000"/>
        </w:rPr>
      </w:pPr>
      <w:r w:rsidRPr="00A17A10">
        <w:rPr>
          <w:rFonts w:ascii="Times New Roman" w:eastAsia="Times New Roman" w:hAnsi="Times New Roman" w:cs="Times New Roman"/>
          <w:i/>
          <w:sz w:val="24"/>
          <w:szCs w:val="24"/>
          <w:u w:color="000000"/>
        </w:rPr>
        <w:t>классифицировать программное обеспечение в соответствии с кругом выполняемых задач;</w:t>
      </w:r>
    </w:p>
    <w:p w:rsidR="00A17A10" w:rsidRPr="00A17A10" w:rsidRDefault="00A17A10" w:rsidP="00A17A10">
      <w:pPr>
        <w:numPr>
          <w:ilvl w:val="0"/>
          <w:numId w:val="38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i/>
          <w:sz w:val="24"/>
          <w:szCs w:val="24"/>
          <w:u w:color="000000"/>
        </w:rPr>
      </w:pPr>
      <w:r w:rsidRPr="00A17A10">
        <w:rPr>
          <w:rFonts w:ascii="Times New Roman" w:eastAsia="Times New Roman" w:hAnsi="Times New Roman" w:cs="Times New Roman"/>
          <w:i/>
          <w:sz w:val="24"/>
          <w:szCs w:val="24"/>
          <w:u w:color="000000"/>
        </w:rPr>
        <w:t xml:space="preserve">понимать основные принципы устройства современного компьютера и мобильных электронных устройств; использовать правила безопасной и экономичной работы с компьютерами и мобильными устройствами; </w:t>
      </w:r>
    </w:p>
    <w:p w:rsidR="00A17A10" w:rsidRPr="00A17A10" w:rsidRDefault="00A17A10" w:rsidP="00A17A10">
      <w:pPr>
        <w:numPr>
          <w:ilvl w:val="0"/>
          <w:numId w:val="38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i/>
          <w:sz w:val="24"/>
          <w:szCs w:val="24"/>
          <w:u w:color="000000"/>
        </w:rPr>
      </w:pPr>
      <w:r w:rsidRPr="00A17A10">
        <w:rPr>
          <w:rFonts w:ascii="Times New Roman" w:eastAsia="Times New Roman" w:hAnsi="Times New Roman" w:cs="Times New Roman"/>
          <w:i/>
          <w:sz w:val="24"/>
          <w:szCs w:val="24"/>
          <w:u w:color="000000"/>
        </w:rPr>
        <w:t>понимать общие принципы разработки и функционирования интерне</w:t>
      </w:r>
      <w:proofErr w:type="gramStart"/>
      <w:r w:rsidRPr="00A17A10">
        <w:rPr>
          <w:rFonts w:ascii="Times New Roman" w:eastAsia="Times New Roman" w:hAnsi="Times New Roman" w:cs="Times New Roman"/>
          <w:i/>
          <w:sz w:val="24"/>
          <w:szCs w:val="24"/>
          <w:u w:color="000000"/>
        </w:rPr>
        <w:t>т-</w:t>
      </w:r>
      <w:proofErr w:type="gramEnd"/>
      <w:r w:rsidRPr="00A17A10">
        <w:rPr>
          <w:rFonts w:ascii="Times New Roman" w:eastAsia="Times New Roman" w:hAnsi="Times New Roman" w:cs="Times New Roman"/>
          <w:i/>
          <w:sz w:val="24"/>
          <w:szCs w:val="24"/>
          <w:u w:color="000000"/>
        </w:rPr>
        <w:t xml:space="preserve"> приложений; создавать веб-страницы; использовать принципы обеспечения информационной безопасности, способы и средства обеспечения надежного функционирования средств ИКТ;</w:t>
      </w:r>
    </w:p>
    <w:p w:rsidR="00A17A10" w:rsidRPr="00A17A10" w:rsidRDefault="00A17A10" w:rsidP="00A17A10">
      <w:pPr>
        <w:numPr>
          <w:ilvl w:val="0"/>
          <w:numId w:val="38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i/>
          <w:sz w:val="24"/>
          <w:szCs w:val="24"/>
          <w:u w:color="000000"/>
        </w:rPr>
      </w:pPr>
      <w:r w:rsidRPr="00A17A10">
        <w:rPr>
          <w:rFonts w:ascii="Times New Roman" w:eastAsia="Times New Roman" w:hAnsi="Times New Roman" w:cs="Times New Roman"/>
          <w:i/>
          <w:sz w:val="24"/>
          <w:szCs w:val="24"/>
          <w:u w:color="000000"/>
        </w:rPr>
        <w:t>критически оценивать информацию, полученную из сети Интернет.</w:t>
      </w:r>
    </w:p>
    <w:p w:rsidR="00987626" w:rsidRPr="00A2475D" w:rsidRDefault="00987626" w:rsidP="0098762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</w:pPr>
      <w:r w:rsidRPr="00987626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>Содержание курса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b/>
          <w:sz w:val="24"/>
          <w:szCs w:val="24"/>
        </w:rPr>
        <w:t>Базовый уровень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sz w:val="24"/>
          <w:szCs w:val="24"/>
        </w:rPr>
        <w:t>Цель изучения учебного предмета «Информатика» на базовом  уровне среднего общего образования – обеспечение дальнейшего развития информационных компетенций выпускника, готового к работе в условиях развивающегося информационного общества и возрастающей конкуренции на рынке труда.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b/>
          <w:sz w:val="24"/>
          <w:szCs w:val="24"/>
        </w:rPr>
        <w:t>Введение. Информация и информационные процессы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sz w:val="24"/>
          <w:szCs w:val="24"/>
        </w:rPr>
        <w:t xml:space="preserve">Роль информации и связанных с ней процессов в окружающем мире. Различия в представлении данных, предназначенных для хранения и обработки в автоматизированных компьютерных системах, и данных, предназначенных для восприятия человеком. 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sz w:val="24"/>
          <w:szCs w:val="24"/>
        </w:rPr>
        <w:t xml:space="preserve">Системы. Компоненты системы и их взаимодействие. 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sz w:val="24"/>
          <w:szCs w:val="24"/>
        </w:rPr>
        <w:t>Универсальность дискретного представления информации.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b/>
          <w:sz w:val="24"/>
          <w:szCs w:val="24"/>
        </w:rPr>
        <w:t>Математические основы информатики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b/>
          <w:sz w:val="24"/>
          <w:szCs w:val="24"/>
        </w:rPr>
        <w:t>Тексты и кодирование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sz w:val="24"/>
          <w:szCs w:val="24"/>
        </w:rPr>
        <w:t xml:space="preserve">Равномерные и неравномерные коды. </w:t>
      </w:r>
      <w:r w:rsidRPr="00987626">
        <w:rPr>
          <w:rFonts w:ascii="Times New Roman" w:eastAsia="Times New Roman" w:hAnsi="Times New Roman" w:cs="Times New Roman"/>
          <w:i/>
          <w:sz w:val="24"/>
          <w:szCs w:val="24"/>
        </w:rPr>
        <w:t xml:space="preserve">Условие </w:t>
      </w:r>
      <w:proofErr w:type="spellStart"/>
      <w:r w:rsidRPr="00987626">
        <w:rPr>
          <w:rFonts w:ascii="Times New Roman" w:eastAsia="Times New Roman" w:hAnsi="Times New Roman" w:cs="Times New Roman"/>
          <w:i/>
          <w:sz w:val="24"/>
          <w:szCs w:val="24"/>
        </w:rPr>
        <w:t>Фано</w:t>
      </w:r>
      <w:proofErr w:type="spellEnd"/>
      <w:r w:rsidRPr="00987626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b/>
          <w:sz w:val="24"/>
          <w:szCs w:val="24"/>
        </w:rPr>
        <w:t>Системы счисления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Сравнение чисел, записанных в двоичной, восьмеричной и шестнадцатеричной системах счисления. </w:t>
      </w:r>
      <w:r w:rsidRPr="00987626">
        <w:rPr>
          <w:rFonts w:ascii="Times New Roman" w:eastAsia="Times New Roman" w:hAnsi="Times New Roman" w:cs="Times New Roman"/>
          <w:i/>
          <w:sz w:val="24"/>
          <w:szCs w:val="24"/>
        </w:rPr>
        <w:t>Сложение и вычитание чисел, записанных в этих системах счисления.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b/>
          <w:sz w:val="24"/>
          <w:szCs w:val="24"/>
        </w:rPr>
        <w:t>Элементы комбинаторики, теории множеств и математической логики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sz w:val="24"/>
          <w:szCs w:val="24"/>
        </w:rPr>
        <w:t xml:space="preserve">Операции «импликация», «эквивалентность». Примеры законов алгебры логики. Эквивалентные преобразования логических выражений. </w:t>
      </w:r>
      <w:r w:rsidRPr="00987626">
        <w:rPr>
          <w:rFonts w:ascii="Times New Roman" w:eastAsia="Times New Roman" w:hAnsi="Times New Roman" w:cs="Times New Roman"/>
          <w:iCs/>
          <w:sz w:val="24"/>
          <w:szCs w:val="24"/>
        </w:rPr>
        <w:t xml:space="preserve">Построение логического выражения с данной таблицей истинности. </w:t>
      </w:r>
      <w:r w:rsidRPr="00987626">
        <w:rPr>
          <w:rFonts w:ascii="Times New Roman" w:eastAsia="Times New Roman" w:hAnsi="Times New Roman" w:cs="Times New Roman"/>
          <w:i/>
          <w:sz w:val="24"/>
          <w:szCs w:val="24"/>
        </w:rPr>
        <w:t>Решение простейших логических уравнений.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Нормальные формы: дизъюнктивная и конъюнктивная нормальная форма. 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Дискретные объекты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sz w:val="24"/>
          <w:szCs w:val="24"/>
        </w:rPr>
        <w:t xml:space="preserve">Решение алгоритмических задач, связанных с анализом графов (примеры: построения оптимального пути между вершинами ориентированного ациклического графа; определения количества различных путей между вершинами). Использование графов, деревьев, списков при описании объектов и процессов окружающего мира. </w:t>
      </w:r>
      <w:r w:rsidRPr="00987626">
        <w:rPr>
          <w:rFonts w:ascii="Times New Roman" w:eastAsia="Times New Roman" w:hAnsi="Times New Roman" w:cs="Times New Roman"/>
          <w:i/>
          <w:sz w:val="24"/>
          <w:szCs w:val="24"/>
        </w:rPr>
        <w:t>Бинарное дерево.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b/>
          <w:sz w:val="24"/>
          <w:szCs w:val="24"/>
        </w:rPr>
        <w:t>Алгоритмы и элементы программирования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b/>
          <w:sz w:val="24"/>
          <w:szCs w:val="24"/>
        </w:rPr>
        <w:t xml:space="preserve">Алгоритмические конструкции 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sz w:val="24"/>
          <w:szCs w:val="24"/>
        </w:rPr>
        <w:t xml:space="preserve">Подпрограммы. </w:t>
      </w:r>
      <w:r w:rsidRPr="00987626">
        <w:rPr>
          <w:rFonts w:ascii="Times New Roman" w:eastAsia="Times New Roman" w:hAnsi="Times New Roman" w:cs="Times New Roman"/>
          <w:i/>
          <w:sz w:val="24"/>
          <w:szCs w:val="24"/>
        </w:rPr>
        <w:t>Рекурсивные алгоритмы.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sz w:val="24"/>
          <w:szCs w:val="24"/>
        </w:rPr>
        <w:t xml:space="preserve">Табличные величины (массивы). 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sz w:val="24"/>
          <w:szCs w:val="24"/>
        </w:rPr>
        <w:t>Запись алгоритмических конструкций в выбранном языке программирования.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b/>
          <w:sz w:val="24"/>
          <w:szCs w:val="24"/>
        </w:rPr>
        <w:t>Составление алгоритмов и их программная реализация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sz w:val="24"/>
          <w:szCs w:val="24"/>
        </w:rPr>
        <w:t>Этапы решения задач на компьютере.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sz w:val="24"/>
          <w:szCs w:val="24"/>
        </w:rPr>
        <w:t xml:space="preserve">Операторы языка программирования, основные конструкции языка программирования. Типы и структуры данных. Кодирование базовых алгоритмических конструкций на выбранном языке программирования. 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sz w:val="24"/>
          <w:szCs w:val="24"/>
        </w:rPr>
        <w:t>Интегрированная среда разработки программ на выбранном языке программирования. Интерфейс выбранной среды. Составление алгоритмов и программ в выбранной среде программирования. Приемы отладки программ. Проверка работоспособности программ с использованием трассировочных таблиц.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sz w:val="24"/>
          <w:szCs w:val="24"/>
        </w:rPr>
        <w:t xml:space="preserve">Разработка и программная реализация алгоритмов решения типовых задач базового уровня из различных предметных областей. </w:t>
      </w:r>
      <w:r w:rsidRPr="00987626">
        <w:rPr>
          <w:rFonts w:ascii="Times New Roman" w:eastAsia="Times New Roman" w:hAnsi="Times New Roman" w:cs="Times New Roman"/>
          <w:i/>
          <w:sz w:val="24"/>
          <w:szCs w:val="24"/>
        </w:rPr>
        <w:t>Примеры задач:</w:t>
      </w:r>
    </w:p>
    <w:p w:rsidR="00987626" w:rsidRPr="00987626" w:rsidRDefault="00987626" w:rsidP="00987626">
      <w:pPr>
        <w:numPr>
          <w:ilvl w:val="0"/>
          <w:numId w:val="38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u w:color="000000"/>
        </w:rPr>
      </w:pPr>
      <w:r w:rsidRPr="00987626">
        <w:rPr>
          <w:rFonts w:ascii="Times New Roman" w:eastAsia="Times New Roman" w:hAnsi="Times New Roman" w:cs="Times New Roman"/>
          <w:i/>
          <w:sz w:val="24"/>
          <w:szCs w:val="24"/>
          <w:u w:color="000000"/>
        </w:rPr>
        <w:t>алгоритмы нахождения наибольшего (или наименьшего) из двух, трех, четырех заданных чисел без использования массивов и циклов, а также сумм (или произведений) элементов конечной числовой последовательности (или массива);</w:t>
      </w:r>
    </w:p>
    <w:p w:rsidR="00987626" w:rsidRPr="00987626" w:rsidRDefault="00987626" w:rsidP="00987626">
      <w:pPr>
        <w:numPr>
          <w:ilvl w:val="0"/>
          <w:numId w:val="38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u w:color="000000"/>
        </w:rPr>
      </w:pPr>
      <w:r w:rsidRPr="00987626">
        <w:rPr>
          <w:rFonts w:ascii="Times New Roman" w:eastAsia="Times New Roman" w:hAnsi="Times New Roman" w:cs="Times New Roman"/>
          <w:i/>
          <w:sz w:val="24"/>
          <w:szCs w:val="24"/>
          <w:u w:color="000000"/>
        </w:rPr>
        <w:t xml:space="preserve">алгоритмы анализа записей чисел в позиционной системе счисления; </w:t>
      </w:r>
    </w:p>
    <w:p w:rsidR="00987626" w:rsidRPr="00987626" w:rsidRDefault="00987626" w:rsidP="00987626">
      <w:pPr>
        <w:numPr>
          <w:ilvl w:val="0"/>
          <w:numId w:val="38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u w:color="000000"/>
        </w:rPr>
      </w:pPr>
      <w:r w:rsidRPr="00987626">
        <w:rPr>
          <w:rFonts w:ascii="Times New Roman" w:eastAsia="Times New Roman" w:hAnsi="Times New Roman" w:cs="Times New Roman"/>
          <w:i/>
          <w:sz w:val="24"/>
          <w:szCs w:val="24"/>
          <w:u w:color="000000"/>
        </w:rPr>
        <w:t>алгоритмы решения задач методом перебора (поиск НОД данного натурального числа, проверка числа на простоту и т.д.);</w:t>
      </w:r>
    </w:p>
    <w:p w:rsidR="00987626" w:rsidRPr="00987626" w:rsidRDefault="00987626" w:rsidP="00987626">
      <w:pPr>
        <w:numPr>
          <w:ilvl w:val="0"/>
          <w:numId w:val="38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u w:color="000000"/>
        </w:rPr>
      </w:pPr>
      <w:r w:rsidRPr="00987626">
        <w:rPr>
          <w:rFonts w:ascii="Times New Roman" w:eastAsia="Times New Roman" w:hAnsi="Times New Roman" w:cs="Times New Roman"/>
          <w:i/>
          <w:sz w:val="24"/>
          <w:szCs w:val="24"/>
          <w:u w:color="000000"/>
        </w:rPr>
        <w:t>алгоритмы работы с элементами массива с однократным просмотром массива: линейный поиск элемента, вставка и удаление элементов в массиве, перестановка элементов данного массива в обратном порядке, суммирование элементов массива, проверка соответствия элементов массива некоторому условию, нахождение второго по величине наибольшего (или наименьшего) значения.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i/>
          <w:sz w:val="24"/>
          <w:szCs w:val="24"/>
        </w:rPr>
        <w:t>Алгоритмы редактирования текстов (замена символа/фрагмента, удаление и вставка символа/фрагмента, поиск вхождения заданного образца).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sz w:val="24"/>
          <w:szCs w:val="24"/>
        </w:rPr>
        <w:t xml:space="preserve">Постановка задачи сортировки. 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b/>
          <w:sz w:val="24"/>
          <w:szCs w:val="24"/>
        </w:rPr>
        <w:t>Анализ алгоритмов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sz w:val="24"/>
          <w:szCs w:val="24"/>
        </w:rPr>
        <w:t xml:space="preserve"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 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i/>
          <w:iCs/>
          <w:sz w:val="24"/>
          <w:szCs w:val="24"/>
        </w:rPr>
        <w:t>Сложность вычисления: количество выполненных операций, размер используемой памяти; зависимость вычислений от размера исходных данных.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b/>
          <w:sz w:val="24"/>
          <w:szCs w:val="24"/>
        </w:rPr>
        <w:t>Математическое моделирование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sz w:val="24"/>
          <w:szCs w:val="24"/>
        </w:rPr>
        <w:t xml:space="preserve">Представление результатов моделирования в виде, удобном для восприятия человеком. Графическое представление данных (схемы, таблицы, графики). 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с компьютерной моделью по выбранной теме. Анализ достоверности (правдоподобия) результатов экспериментов. </w:t>
      </w:r>
      <w:r w:rsidRPr="00987626">
        <w:rPr>
          <w:rFonts w:ascii="Times New Roman" w:eastAsia="Times New Roman" w:hAnsi="Times New Roman" w:cs="Times New Roman"/>
          <w:i/>
          <w:sz w:val="24"/>
          <w:szCs w:val="24"/>
        </w:rPr>
        <w:t>Использование сред имитационного моделирования (виртуальных лабораторий) для проведения компьютерного эксперимента в учебной деятельности.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Использование программных систем и сервисов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b/>
          <w:sz w:val="24"/>
          <w:szCs w:val="24"/>
        </w:rPr>
        <w:t>Компьютер – универсальное устройство обработки данных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sz w:val="24"/>
          <w:szCs w:val="24"/>
        </w:rPr>
        <w:t xml:space="preserve">Программная и аппаратная организация компьютеров и компьютерных систем. Архитектура современных компьютеров. Персональный компьютер. Многопроцессорные системы. </w:t>
      </w:r>
      <w:r w:rsidRPr="00987626">
        <w:rPr>
          <w:rFonts w:ascii="Times New Roman" w:eastAsia="Times New Roman" w:hAnsi="Times New Roman" w:cs="Times New Roman"/>
          <w:i/>
          <w:iCs/>
          <w:sz w:val="24"/>
          <w:szCs w:val="24"/>
        </w:rPr>
        <w:t>Суперкомпьютеры</w:t>
      </w:r>
      <w:r w:rsidRPr="0098762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98762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Распределенные вычислительные системы и обработка больших данных. </w:t>
      </w:r>
      <w:r w:rsidRPr="00987626">
        <w:rPr>
          <w:rFonts w:ascii="Times New Roman" w:eastAsia="Times New Roman" w:hAnsi="Times New Roman" w:cs="Times New Roman"/>
          <w:sz w:val="24"/>
          <w:szCs w:val="24"/>
        </w:rPr>
        <w:t>Мобильные цифровые устройства и их роль в коммуникациях.</w:t>
      </w:r>
      <w:r w:rsidRPr="0098762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Встроенные компьютеры. Микроконтроллеры. Роботизированные производства. 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sz w:val="24"/>
          <w:szCs w:val="24"/>
        </w:rPr>
        <w:t>Выбор конфигурации компьютера в зависимости от решаемой задачи. Тенденции развития аппаратного обеспечения компьютеров.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sz w:val="24"/>
          <w:szCs w:val="24"/>
        </w:rPr>
        <w:t>Программное обеспечение (</w:t>
      </w:r>
      <w:proofErr w:type="gramStart"/>
      <w:r w:rsidRPr="00987626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 w:rsidRPr="00987626">
        <w:rPr>
          <w:rFonts w:ascii="Times New Roman" w:eastAsia="Times New Roman" w:hAnsi="Times New Roman" w:cs="Times New Roman"/>
          <w:sz w:val="24"/>
          <w:szCs w:val="24"/>
        </w:rPr>
        <w:t>) компьютеров и компьютерных систем. Различные виды ПО и их назначение. Особенности программного обеспечения мобильных устройств.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sz w:val="24"/>
          <w:szCs w:val="24"/>
        </w:rPr>
        <w:t xml:space="preserve">Организация хранения и обработки данных, в том числе с использованием </w:t>
      </w:r>
      <w:proofErr w:type="gramStart"/>
      <w:r w:rsidRPr="00987626">
        <w:rPr>
          <w:rFonts w:ascii="Times New Roman" w:eastAsia="Times New Roman" w:hAnsi="Times New Roman" w:cs="Times New Roman"/>
          <w:sz w:val="24"/>
          <w:szCs w:val="24"/>
        </w:rPr>
        <w:t>интернет-сервисов</w:t>
      </w:r>
      <w:proofErr w:type="gramEnd"/>
      <w:r w:rsidRPr="00987626">
        <w:rPr>
          <w:rFonts w:ascii="Times New Roman" w:eastAsia="Times New Roman" w:hAnsi="Times New Roman" w:cs="Times New Roman"/>
          <w:sz w:val="24"/>
          <w:szCs w:val="24"/>
        </w:rPr>
        <w:t xml:space="preserve">, облачных технологий и мобильных устройств. </w:t>
      </w:r>
      <w:r w:rsidRPr="00987626">
        <w:rPr>
          <w:rFonts w:ascii="Times New Roman" w:eastAsia="Times New Roman" w:hAnsi="Times New Roman" w:cs="Times New Roman"/>
          <w:i/>
          <w:sz w:val="24"/>
          <w:szCs w:val="24"/>
        </w:rPr>
        <w:t xml:space="preserve">Прикладные компьютерные программы, используемые в соответствии с типом решаемых задач и по выбранной специализации. Параллельное программирование. 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i/>
          <w:sz w:val="24"/>
          <w:szCs w:val="24"/>
        </w:rPr>
        <w:t>Инсталляция и деинсталляция программных средств, необходимых для решения учебных задач и задач по выбранной специализации.</w:t>
      </w:r>
      <w:r w:rsidRPr="00987626">
        <w:rPr>
          <w:rFonts w:ascii="Times New Roman" w:eastAsia="Times New Roman" w:hAnsi="Times New Roman" w:cs="Times New Roman"/>
          <w:sz w:val="24"/>
          <w:szCs w:val="24"/>
        </w:rPr>
        <w:t xml:space="preserve"> Законодательство Российской Федерации в области программного обеспечения. 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sz w:val="24"/>
          <w:szCs w:val="24"/>
        </w:rPr>
        <w:t xml:space="preserve">Способы и средства обеспечения надежного функционирования средств ИКТ. </w:t>
      </w:r>
      <w:r w:rsidRPr="00987626">
        <w:rPr>
          <w:rFonts w:ascii="Times New Roman" w:eastAsia="Times New Roman" w:hAnsi="Times New Roman" w:cs="Times New Roman"/>
          <w:i/>
          <w:sz w:val="24"/>
          <w:szCs w:val="24"/>
        </w:rPr>
        <w:t>Применение специализированных программ для обеспечения стабильной работы средств ИКТ.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sz w:val="24"/>
          <w:szCs w:val="24"/>
        </w:rPr>
        <w:t xml:space="preserve">Безопасность, гигиена, эргономика, ресурсосбережение, технологические требования при эксплуатации компьютерного рабочего места. </w:t>
      </w:r>
      <w:r w:rsidRPr="00987626">
        <w:rPr>
          <w:rFonts w:ascii="Times New Roman" w:eastAsia="Times New Roman" w:hAnsi="Times New Roman" w:cs="Times New Roman"/>
          <w:i/>
          <w:iCs/>
          <w:sz w:val="24"/>
          <w:szCs w:val="24"/>
        </w:rPr>
        <w:t>Проектирование автоматизированного рабочего места в соответствии с целями его использования.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b/>
          <w:sz w:val="24"/>
          <w:szCs w:val="24"/>
        </w:rPr>
        <w:t>Подготовка текстов и демонстрационных материалов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sz w:val="24"/>
          <w:szCs w:val="24"/>
        </w:rPr>
        <w:t xml:space="preserve">Средства поиска и </w:t>
      </w:r>
      <w:proofErr w:type="spellStart"/>
      <w:r w:rsidRPr="00987626">
        <w:rPr>
          <w:rFonts w:ascii="Times New Roman" w:eastAsia="Times New Roman" w:hAnsi="Times New Roman" w:cs="Times New Roman"/>
          <w:sz w:val="24"/>
          <w:szCs w:val="24"/>
        </w:rPr>
        <w:t>автозамены</w:t>
      </w:r>
      <w:proofErr w:type="spellEnd"/>
      <w:r w:rsidRPr="00987626">
        <w:rPr>
          <w:rFonts w:ascii="Times New Roman" w:eastAsia="Times New Roman" w:hAnsi="Times New Roman" w:cs="Times New Roman"/>
          <w:sz w:val="24"/>
          <w:szCs w:val="24"/>
        </w:rPr>
        <w:t>. История изменений. Использование готовых шаблонов и создание собственных. Разработка структуры документа, создание гипертекстового документа. Стандарты библиографических описаний.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sz w:val="24"/>
          <w:szCs w:val="24"/>
        </w:rPr>
        <w:t>Деловая переписка, научная публикация.</w:t>
      </w:r>
      <w:r w:rsidRPr="0098762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987626">
        <w:rPr>
          <w:rFonts w:ascii="Times New Roman" w:eastAsia="Times New Roman" w:hAnsi="Times New Roman" w:cs="Times New Roman"/>
          <w:sz w:val="24"/>
          <w:szCs w:val="24"/>
        </w:rPr>
        <w:t xml:space="preserve">Реферат и аннотация. </w:t>
      </w:r>
      <w:r w:rsidRPr="0098762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Оформление списка литературы. 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sz w:val="24"/>
          <w:szCs w:val="24"/>
        </w:rPr>
        <w:t xml:space="preserve">Коллективная работа с документами. Рецензирование текста. Облачные сервисы. 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Знакомство с компьютерной версткой текста. </w:t>
      </w:r>
      <w:r w:rsidRPr="00987626">
        <w:rPr>
          <w:rFonts w:ascii="Times New Roman" w:eastAsia="Times New Roman" w:hAnsi="Times New Roman" w:cs="Times New Roman"/>
          <w:i/>
          <w:sz w:val="24"/>
          <w:szCs w:val="24"/>
        </w:rPr>
        <w:t>Технические средства ввода текста. Программы распознавания текста, введенного с использованием сканера, планшетного ПК или графического планшета. Программы синтеза и распознавания устной речи.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b/>
          <w:sz w:val="24"/>
          <w:szCs w:val="24"/>
        </w:rPr>
        <w:t>Работа с аудиовизуальными данными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i/>
          <w:sz w:val="24"/>
          <w:szCs w:val="24"/>
        </w:rPr>
        <w:t>Создание и преобразование аудиовизуальных объектов.</w:t>
      </w:r>
      <w:r w:rsidRPr="0098762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Ввод изображений с использованием различных цифровых устройств (цифровых фотоаппаратов и микроскопов, видеокамер, сканеров и т. д.).</w:t>
      </w:r>
      <w:r w:rsidRPr="009876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7626">
        <w:rPr>
          <w:rFonts w:ascii="Times New Roman" w:eastAsia="Times New Roman" w:hAnsi="Times New Roman" w:cs="Times New Roman"/>
          <w:i/>
          <w:sz w:val="24"/>
          <w:szCs w:val="24"/>
        </w:rPr>
        <w:t>Обработка изображения и звука с использованием интерне</w:t>
      </w:r>
      <w:proofErr w:type="gramStart"/>
      <w:r w:rsidRPr="00987626">
        <w:rPr>
          <w:rFonts w:ascii="Times New Roman" w:eastAsia="Times New Roman" w:hAnsi="Times New Roman" w:cs="Times New Roman"/>
          <w:i/>
          <w:sz w:val="24"/>
          <w:szCs w:val="24"/>
        </w:rPr>
        <w:t>т-</w:t>
      </w:r>
      <w:proofErr w:type="gramEnd"/>
      <w:r w:rsidRPr="00987626">
        <w:rPr>
          <w:rFonts w:ascii="Times New Roman" w:eastAsia="Times New Roman" w:hAnsi="Times New Roman" w:cs="Times New Roman"/>
          <w:i/>
          <w:sz w:val="24"/>
          <w:szCs w:val="24"/>
        </w:rPr>
        <w:t xml:space="preserve"> и мобильных приложений.</w:t>
      </w:r>
      <w:r w:rsidRPr="009876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87626" w:rsidRPr="00987626" w:rsidRDefault="00987626" w:rsidP="0098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sz w:val="24"/>
          <w:szCs w:val="24"/>
        </w:rPr>
        <w:t>Использование мультимедийных онлайн-сервисов для разработки презентаций проектных работ. Работа в группе, технология публикации готового материала в сети.</w:t>
      </w:r>
    </w:p>
    <w:p w:rsidR="00987626" w:rsidRPr="00987626" w:rsidRDefault="00987626" w:rsidP="009876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b/>
          <w:sz w:val="24"/>
          <w:szCs w:val="24"/>
        </w:rPr>
        <w:t>Электронные (динамические) таблицы</w:t>
      </w:r>
    </w:p>
    <w:p w:rsidR="00987626" w:rsidRPr="00987626" w:rsidRDefault="00987626" w:rsidP="009876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sz w:val="24"/>
          <w:szCs w:val="24"/>
        </w:rPr>
        <w:t>Примеры использования динамических (электронных) таблиц на практике (в том числе – в задачах математического моделирования).</w:t>
      </w:r>
    </w:p>
    <w:p w:rsidR="00987626" w:rsidRPr="00987626" w:rsidRDefault="00987626" w:rsidP="009876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b/>
          <w:sz w:val="24"/>
          <w:szCs w:val="24"/>
        </w:rPr>
        <w:t>Базы данных</w:t>
      </w:r>
    </w:p>
    <w:p w:rsidR="00987626" w:rsidRPr="00987626" w:rsidRDefault="00987626" w:rsidP="009876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sz w:val="24"/>
          <w:szCs w:val="24"/>
        </w:rPr>
        <w:t>Реляционные (табличные) базы данных. Таблица – представление сведений об однотипных объектах. Поле, запись. Ключевые поля таблицы. Связи между таблицами. Схема данных. Поиск и выбор в базах данных. Сортировка данных.</w:t>
      </w:r>
    </w:p>
    <w:p w:rsidR="00987626" w:rsidRPr="00987626" w:rsidRDefault="00987626" w:rsidP="00987626">
      <w:pPr>
        <w:spacing w:after="0" w:line="240" w:lineRule="auto"/>
        <w:ind w:firstLine="7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sz w:val="24"/>
          <w:szCs w:val="24"/>
        </w:rPr>
        <w:t>Создание, ведение и использование баз данных при решении учебных и практических задач.</w:t>
      </w:r>
    </w:p>
    <w:p w:rsidR="00987626" w:rsidRPr="00987626" w:rsidRDefault="00987626" w:rsidP="00987626">
      <w:pPr>
        <w:spacing w:after="0" w:line="240" w:lineRule="auto"/>
        <w:ind w:firstLine="71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b/>
          <w:i/>
          <w:sz w:val="24"/>
          <w:szCs w:val="24"/>
        </w:rPr>
        <w:t>Автоматизированное проектирование</w:t>
      </w:r>
    </w:p>
    <w:p w:rsidR="00987626" w:rsidRPr="00987626" w:rsidRDefault="00987626" w:rsidP="00987626">
      <w:pPr>
        <w:spacing w:after="0" w:line="240" w:lineRule="auto"/>
        <w:ind w:firstLine="71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i/>
          <w:sz w:val="24"/>
          <w:szCs w:val="24"/>
        </w:rPr>
        <w:t>Представление о системах автоматизированного проектирования. Системы автоматизированного проектирования. Создание чертежей типовых деталей и объектов.</w:t>
      </w:r>
    </w:p>
    <w:p w:rsidR="00987626" w:rsidRPr="00987626" w:rsidRDefault="00987626" w:rsidP="00987626">
      <w:pPr>
        <w:spacing w:after="0" w:line="240" w:lineRule="auto"/>
        <w:ind w:firstLine="71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b/>
          <w:i/>
          <w:sz w:val="24"/>
          <w:szCs w:val="24"/>
        </w:rPr>
        <w:t>3D-моделирование</w:t>
      </w:r>
    </w:p>
    <w:p w:rsidR="00987626" w:rsidRPr="00987626" w:rsidRDefault="00987626" w:rsidP="00987626">
      <w:pPr>
        <w:spacing w:after="0" w:line="240" w:lineRule="auto"/>
        <w:ind w:firstLine="71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i/>
          <w:iCs/>
          <w:sz w:val="24"/>
          <w:szCs w:val="24"/>
        </w:rPr>
        <w:t>Принципы построения и редактирования трехмерных моделей. Сеточные модели. Материалы. Моделирование источников освещения. Камеры.</w:t>
      </w:r>
    </w:p>
    <w:p w:rsidR="00987626" w:rsidRPr="00987626" w:rsidRDefault="00987626" w:rsidP="00987626">
      <w:pPr>
        <w:spacing w:after="0" w:line="240" w:lineRule="auto"/>
        <w:ind w:firstLine="71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i/>
          <w:iCs/>
          <w:sz w:val="24"/>
          <w:szCs w:val="24"/>
        </w:rPr>
        <w:t>Аддитивные технологии (3D-принтеры).</w:t>
      </w:r>
    </w:p>
    <w:p w:rsidR="00987626" w:rsidRPr="00987626" w:rsidRDefault="00987626" w:rsidP="00987626">
      <w:pPr>
        <w:spacing w:after="0" w:line="240" w:lineRule="auto"/>
        <w:ind w:firstLine="7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Системы искусственного интеллекта и машинное обучение</w:t>
      </w:r>
    </w:p>
    <w:p w:rsidR="00987626" w:rsidRPr="00987626" w:rsidRDefault="00987626" w:rsidP="00987626">
      <w:pPr>
        <w:spacing w:after="0" w:line="240" w:lineRule="auto"/>
        <w:ind w:firstLine="71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Машинное обучение – решение задач распознавания, классификации и предсказания. Искусственный интеллект. </w:t>
      </w:r>
    </w:p>
    <w:p w:rsidR="00987626" w:rsidRPr="00987626" w:rsidRDefault="00987626" w:rsidP="00987626">
      <w:pPr>
        <w:spacing w:after="0" w:line="240" w:lineRule="auto"/>
        <w:ind w:firstLine="71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b/>
          <w:sz w:val="24"/>
          <w:szCs w:val="24"/>
        </w:rPr>
        <w:t>Информационно-коммуникационные технологии. Работа в информационном пространстве</w:t>
      </w:r>
    </w:p>
    <w:p w:rsidR="00987626" w:rsidRPr="00987626" w:rsidRDefault="00987626" w:rsidP="00987626">
      <w:pPr>
        <w:spacing w:after="0" w:line="240" w:lineRule="auto"/>
        <w:ind w:firstLine="7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b/>
          <w:sz w:val="24"/>
          <w:szCs w:val="24"/>
        </w:rPr>
        <w:t>Компьютерные сети</w:t>
      </w:r>
    </w:p>
    <w:p w:rsidR="00987626" w:rsidRPr="00987626" w:rsidRDefault="00987626" w:rsidP="00987626">
      <w:pPr>
        <w:spacing w:after="0" w:line="240" w:lineRule="auto"/>
        <w:ind w:firstLine="7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sz w:val="24"/>
          <w:szCs w:val="24"/>
        </w:rPr>
        <w:t>Принципы построения компьютерных сетей. Сетевые протоколы. Интернет. Адресация в сети Интернет. Система доменных имен. Браузеры.</w:t>
      </w:r>
    </w:p>
    <w:p w:rsidR="00987626" w:rsidRPr="00987626" w:rsidRDefault="00987626" w:rsidP="00987626">
      <w:pPr>
        <w:spacing w:after="0" w:line="240" w:lineRule="auto"/>
        <w:ind w:firstLine="71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Аппаратные компоненты компьютерных сетей. </w:t>
      </w:r>
    </w:p>
    <w:p w:rsidR="00987626" w:rsidRPr="00987626" w:rsidRDefault="00987626" w:rsidP="00987626">
      <w:pPr>
        <w:spacing w:after="0" w:line="240" w:lineRule="auto"/>
        <w:ind w:firstLine="7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sz w:val="24"/>
          <w:szCs w:val="24"/>
        </w:rPr>
        <w:t xml:space="preserve">Веб-сайт. Страница. Взаимодействие веб-страницы с сервером. Динамические страницы. Разработка </w:t>
      </w:r>
      <w:proofErr w:type="gramStart"/>
      <w:r w:rsidRPr="00987626">
        <w:rPr>
          <w:rFonts w:ascii="Times New Roman" w:eastAsia="Times New Roman" w:hAnsi="Times New Roman" w:cs="Times New Roman"/>
          <w:sz w:val="24"/>
          <w:szCs w:val="24"/>
        </w:rPr>
        <w:t>интернет-приложений</w:t>
      </w:r>
      <w:proofErr w:type="gramEnd"/>
      <w:r w:rsidRPr="00987626">
        <w:rPr>
          <w:rFonts w:ascii="Times New Roman" w:eastAsia="Times New Roman" w:hAnsi="Times New Roman" w:cs="Times New Roman"/>
          <w:sz w:val="24"/>
          <w:szCs w:val="24"/>
        </w:rPr>
        <w:t xml:space="preserve"> (сайты).</w:t>
      </w:r>
    </w:p>
    <w:p w:rsidR="00987626" w:rsidRPr="00987626" w:rsidRDefault="00987626" w:rsidP="00987626">
      <w:pPr>
        <w:spacing w:after="0" w:line="240" w:lineRule="auto"/>
        <w:ind w:firstLine="71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sz w:val="24"/>
          <w:szCs w:val="24"/>
        </w:rPr>
        <w:t xml:space="preserve">Сетевое хранение данных. </w:t>
      </w:r>
      <w:r w:rsidRPr="00987626">
        <w:rPr>
          <w:rFonts w:ascii="Times New Roman" w:eastAsia="Times New Roman" w:hAnsi="Times New Roman" w:cs="Times New Roman"/>
          <w:i/>
          <w:iCs/>
          <w:sz w:val="24"/>
          <w:szCs w:val="24"/>
        </w:rPr>
        <w:t>Облачные сервисы.</w:t>
      </w:r>
    </w:p>
    <w:p w:rsidR="00987626" w:rsidRPr="00987626" w:rsidRDefault="00987626" w:rsidP="00987626">
      <w:pPr>
        <w:spacing w:after="0" w:line="240" w:lineRule="auto"/>
        <w:ind w:firstLine="7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b/>
          <w:sz w:val="24"/>
          <w:szCs w:val="24"/>
        </w:rPr>
        <w:t>Деятельность в сети Интернет</w:t>
      </w:r>
    </w:p>
    <w:p w:rsidR="00987626" w:rsidRPr="00987626" w:rsidRDefault="00987626" w:rsidP="00987626">
      <w:pPr>
        <w:spacing w:after="0" w:line="240" w:lineRule="auto"/>
        <w:ind w:firstLine="7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sz w:val="24"/>
          <w:szCs w:val="24"/>
        </w:rPr>
        <w:t xml:space="preserve">Расширенный поиск информации в сети Интернет. Использование языков построения запросов. </w:t>
      </w:r>
    </w:p>
    <w:p w:rsidR="00987626" w:rsidRPr="00987626" w:rsidRDefault="00987626" w:rsidP="00987626">
      <w:pPr>
        <w:spacing w:after="0" w:line="240" w:lineRule="auto"/>
        <w:ind w:firstLine="7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sz w:val="24"/>
          <w:szCs w:val="24"/>
        </w:rPr>
        <w:t xml:space="preserve">Другие виды деятельности в сети Интернет. </w:t>
      </w:r>
      <w:proofErr w:type="spellStart"/>
      <w:r w:rsidRPr="00987626">
        <w:rPr>
          <w:rFonts w:ascii="Times New Roman" w:eastAsia="Times New Roman" w:hAnsi="Times New Roman" w:cs="Times New Roman"/>
          <w:sz w:val="24"/>
          <w:szCs w:val="24"/>
        </w:rPr>
        <w:t>Геолокационные</w:t>
      </w:r>
      <w:proofErr w:type="spellEnd"/>
      <w:r w:rsidRPr="00987626">
        <w:rPr>
          <w:rFonts w:ascii="Times New Roman" w:eastAsia="Times New Roman" w:hAnsi="Times New Roman" w:cs="Times New Roman"/>
          <w:sz w:val="24"/>
          <w:szCs w:val="24"/>
        </w:rPr>
        <w:t xml:space="preserve"> сервисы реального времени (локация мобильных телефонов, определение загруженности автомагистралей и т.п.); </w:t>
      </w:r>
      <w:proofErr w:type="spellStart"/>
      <w:r w:rsidRPr="00987626">
        <w:rPr>
          <w:rFonts w:ascii="Times New Roman" w:eastAsia="Times New Roman" w:hAnsi="Times New Roman" w:cs="Times New Roman"/>
          <w:sz w:val="24"/>
          <w:szCs w:val="24"/>
        </w:rPr>
        <w:t>интернет-торговля</w:t>
      </w:r>
      <w:proofErr w:type="spellEnd"/>
      <w:r w:rsidRPr="00987626">
        <w:rPr>
          <w:rFonts w:ascii="Times New Roman" w:eastAsia="Times New Roman" w:hAnsi="Times New Roman" w:cs="Times New Roman"/>
          <w:sz w:val="24"/>
          <w:szCs w:val="24"/>
        </w:rPr>
        <w:t xml:space="preserve">; бронирование билетов и гостиниц и т.п. </w:t>
      </w:r>
    </w:p>
    <w:p w:rsidR="00987626" w:rsidRPr="00987626" w:rsidRDefault="00987626" w:rsidP="00987626">
      <w:pPr>
        <w:spacing w:after="0" w:line="240" w:lineRule="auto"/>
        <w:ind w:firstLine="7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b/>
          <w:sz w:val="24"/>
          <w:szCs w:val="24"/>
        </w:rPr>
        <w:t>Социальная информатика</w:t>
      </w:r>
    </w:p>
    <w:p w:rsidR="00987626" w:rsidRPr="00987626" w:rsidRDefault="00987626" w:rsidP="00987626">
      <w:pPr>
        <w:spacing w:after="0" w:line="240" w:lineRule="auto"/>
        <w:ind w:firstLine="7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sz w:val="24"/>
          <w:szCs w:val="24"/>
        </w:rPr>
        <w:t xml:space="preserve">Социальные сети – организация коллективного взаимодействия и обмена данными. </w:t>
      </w:r>
      <w:r w:rsidRPr="00987626">
        <w:rPr>
          <w:rFonts w:ascii="Times New Roman" w:eastAsia="Times New Roman" w:hAnsi="Times New Roman" w:cs="Times New Roman"/>
          <w:i/>
          <w:sz w:val="24"/>
          <w:szCs w:val="24"/>
        </w:rPr>
        <w:t xml:space="preserve">Сетевой этикет: правила поведения в киберпространстве. </w:t>
      </w:r>
    </w:p>
    <w:p w:rsidR="00987626" w:rsidRPr="00987626" w:rsidRDefault="00987626" w:rsidP="00987626">
      <w:pPr>
        <w:spacing w:after="0" w:line="240" w:lineRule="auto"/>
        <w:ind w:firstLine="71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iCs/>
          <w:sz w:val="24"/>
          <w:szCs w:val="24"/>
        </w:rPr>
        <w:t>Проблема подлинности полученной информации</w:t>
      </w:r>
      <w:r w:rsidRPr="00987626">
        <w:rPr>
          <w:rFonts w:ascii="Times New Roman" w:eastAsia="Times New Roman" w:hAnsi="Times New Roman" w:cs="Times New Roman"/>
          <w:i/>
          <w:sz w:val="24"/>
          <w:szCs w:val="24"/>
        </w:rPr>
        <w:t xml:space="preserve">. Информационная культура. Государственные электронные сервисы и услуги. </w:t>
      </w:r>
      <w:r w:rsidRPr="00987626">
        <w:rPr>
          <w:rFonts w:ascii="Times New Roman" w:eastAsia="Times New Roman" w:hAnsi="Times New Roman" w:cs="Times New Roman"/>
          <w:sz w:val="24"/>
          <w:szCs w:val="24"/>
        </w:rPr>
        <w:t>Мобильные приложения. Открытые образовательные ресурсы</w:t>
      </w:r>
      <w:r w:rsidRPr="00987626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</w:p>
    <w:p w:rsidR="00987626" w:rsidRPr="00987626" w:rsidRDefault="00987626" w:rsidP="00987626">
      <w:pPr>
        <w:spacing w:after="0" w:line="240" w:lineRule="auto"/>
        <w:ind w:firstLine="7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b/>
          <w:sz w:val="24"/>
          <w:szCs w:val="24"/>
        </w:rPr>
        <w:t>Информационная безопасность</w:t>
      </w:r>
    </w:p>
    <w:p w:rsidR="00987626" w:rsidRPr="00987626" w:rsidRDefault="00987626" w:rsidP="00987626">
      <w:pPr>
        <w:spacing w:after="0" w:line="240" w:lineRule="auto"/>
        <w:ind w:firstLine="7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626">
        <w:rPr>
          <w:rFonts w:ascii="Times New Roman" w:eastAsia="Times New Roman" w:hAnsi="Times New Roman" w:cs="Times New Roman"/>
          <w:sz w:val="24"/>
          <w:szCs w:val="24"/>
        </w:rPr>
        <w:t xml:space="preserve">Средства защиты информации в автоматизированных информационных системах (АИС), компьютерных сетях и компьютерах. Общие проблемы защиты информации и информационной безопасности АИС. </w:t>
      </w:r>
      <w:r w:rsidRPr="00987626">
        <w:rPr>
          <w:rFonts w:ascii="Times New Roman" w:eastAsia="Times New Roman" w:hAnsi="Times New Roman" w:cs="Times New Roman"/>
          <w:iCs/>
          <w:sz w:val="24"/>
          <w:szCs w:val="24"/>
        </w:rPr>
        <w:t>Электронная подпись, сертифицированные сайты и документы.</w:t>
      </w:r>
      <w:r w:rsidRPr="00987626">
        <w:rPr>
          <w:rFonts w:ascii="Times New Roman" w:eastAsia="Times New Roman" w:hAnsi="Times New Roman" w:cs="Times New Roman"/>
          <w:sz w:val="24"/>
          <w:szCs w:val="24"/>
        </w:rPr>
        <w:t xml:space="preserve"> Техногенные и экономические угрозы, связанные с использованием ИКТ. Правовое обеспечение информационной безопасности. </w:t>
      </w:r>
    </w:p>
    <w:p w:rsidR="00987626" w:rsidRPr="00987626" w:rsidRDefault="00987626" w:rsidP="009876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7A10" w:rsidRDefault="00A17A10" w:rsidP="001A3F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475D" w:rsidRDefault="00A2475D" w:rsidP="001A3F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475D" w:rsidRDefault="00A2475D" w:rsidP="001A3F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475D" w:rsidRDefault="00A2475D" w:rsidP="001A3F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475D" w:rsidRDefault="00A2475D" w:rsidP="001A3F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475D" w:rsidRDefault="00A2475D" w:rsidP="001A3F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475D" w:rsidRDefault="00A2475D" w:rsidP="001A3F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475D" w:rsidRDefault="00A2475D" w:rsidP="001A3F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475D" w:rsidRDefault="00A2475D" w:rsidP="001A3F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475D" w:rsidRDefault="00A2475D" w:rsidP="001A3F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165C" w:rsidRDefault="00A0165C" w:rsidP="001A3F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165C" w:rsidRDefault="00A0165C" w:rsidP="001A3F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6637" w:rsidRDefault="000A6637" w:rsidP="000A663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6637" w:rsidRDefault="000A6637" w:rsidP="000A66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7A45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10 класс</w:t>
      </w:r>
    </w:p>
    <w:p w:rsidR="00A17A10" w:rsidRDefault="00A17A10" w:rsidP="001A3F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page" w:horzAnchor="margin" w:tblpXSpec="center" w:tblpY="2513"/>
        <w:tblW w:w="45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414"/>
        <w:gridCol w:w="7897"/>
        <w:gridCol w:w="942"/>
        <w:gridCol w:w="937"/>
      </w:tblGrid>
      <w:tr w:rsidR="000A6637" w:rsidRPr="00437A45" w:rsidTr="000A6637">
        <w:trPr>
          <w:trHeight w:val="417"/>
        </w:trPr>
        <w:tc>
          <w:tcPr>
            <w:tcW w:w="203" w:type="pct"/>
            <w:vMerge w:val="restart"/>
            <w:hideMark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75" w:type="pct"/>
            <w:vMerge w:val="restart"/>
            <w:hideMark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22" w:type="pct"/>
            <w:gridSpan w:val="2"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0A6637" w:rsidRPr="00437A45" w:rsidTr="000A6637">
        <w:trPr>
          <w:trHeight w:val="362"/>
        </w:trPr>
        <w:tc>
          <w:tcPr>
            <w:tcW w:w="203" w:type="pct"/>
            <w:vMerge/>
            <w:hideMark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pct"/>
            <w:vMerge/>
            <w:hideMark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460" w:type="pct"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B441AC" w:rsidRPr="00437A45" w:rsidTr="000A6637">
        <w:trPr>
          <w:cantSplit/>
          <w:trHeight w:val="384"/>
        </w:trPr>
        <w:tc>
          <w:tcPr>
            <w:tcW w:w="203" w:type="pct"/>
          </w:tcPr>
          <w:p w:rsidR="00B441AC" w:rsidRPr="00437A45" w:rsidRDefault="00B441AC" w:rsidP="000A66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pct"/>
          </w:tcPr>
          <w:p w:rsidR="00B441AC" w:rsidRPr="00B441AC" w:rsidRDefault="00B441AC" w:rsidP="000A66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1: «</w:t>
            </w:r>
            <w:r w:rsidRPr="00B441AC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 9 часов</w:t>
            </w:r>
          </w:p>
        </w:tc>
        <w:tc>
          <w:tcPr>
            <w:tcW w:w="462" w:type="pct"/>
          </w:tcPr>
          <w:p w:rsidR="00B441AC" w:rsidRDefault="00B441AC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pct"/>
          </w:tcPr>
          <w:p w:rsidR="00B441AC" w:rsidRPr="00437A45" w:rsidRDefault="00B441AC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37" w:rsidRPr="00437A45" w:rsidTr="000A6637">
        <w:trPr>
          <w:cantSplit/>
          <w:trHeight w:val="384"/>
        </w:trPr>
        <w:tc>
          <w:tcPr>
            <w:tcW w:w="203" w:type="pct"/>
            <w:hideMark/>
          </w:tcPr>
          <w:p w:rsidR="000A6637" w:rsidRPr="00437A45" w:rsidRDefault="000A6637" w:rsidP="000A66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5" w:type="pct"/>
            <w:hideMark/>
          </w:tcPr>
          <w:p w:rsidR="000A6637" w:rsidRPr="00437A45" w:rsidRDefault="00FB2BB5" w:rsidP="000A66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Вводный инструктаж по технике безопасности на уроках информатики</w:t>
            </w:r>
            <w:r w:rsidR="000A6637" w:rsidRPr="00437A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A6637" w:rsidRPr="00437A45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Введение.</w:t>
            </w:r>
            <w:r w:rsidR="000A6637" w:rsidRPr="00437A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2" w:type="pct"/>
            <w:hideMark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460" w:type="pct"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37" w:rsidRPr="00437A45" w:rsidTr="000A6637">
        <w:trPr>
          <w:cantSplit/>
          <w:trHeight w:val="262"/>
        </w:trPr>
        <w:tc>
          <w:tcPr>
            <w:tcW w:w="203" w:type="pct"/>
            <w:hideMark/>
          </w:tcPr>
          <w:p w:rsidR="000A6637" w:rsidRPr="00437A45" w:rsidRDefault="000A6637" w:rsidP="000A66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75" w:type="pct"/>
            <w:hideMark/>
          </w:tcPr>
          <w:p w:rsidR="000A6637" w:rsidRPr="00437A45" w:rsidRDefault="00E0435F" w:rsidP="000A6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Входная контрольная работа. </w:t>
            </w:r>
            <w:r w:rsidR="000A6637" w:rsidRPr="00437A45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информации.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2" w:type="pct"/>
          </w:tcPr>
          <w:p w:rsidR="000A6637" w:rsidRPr="00437A45" w:rsidRDefault="000A6637" w:rsidP="000A6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460" w:type="pct"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37" w:rsidRPr="00437A45" w:rsidTr="000A6637">
        <w:trPr>
          <w:cantSplit/>
          <w:trHeight w:val="354"/>
        </w:trPr>
        <w:tc>
          <w:tcPr>
            <w:tcW w:w="203" w:type="pct"/>
            <w:hideMark/>
          </w:tcPr>
          <w:p w:rsidR="000A6637" w:rsidRPr="00437A45" w:rsidRDefault="000A6637" w:rsidP="000A66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5" w:type="pct"/>
            <w:hideMark/>
          </w:tcPr>
          <w:p w:rsidR="000A6637" w:rsidRPr="00437A45" w:rsidRDefault="000A6637" w:rsidP="000A6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Представление информации, языки, кодирование</w:t>
            </w:r>
          </w:p>
        </w:tc>
        <w:tc>
          <w:tcPr>
            <w:tcW w:w="462" w:type="pct"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460" w:type="pct"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37" w:rsidRPr="00437A45" w:rsidTr="000A6637">
        <w:trPr>
          <w:cantSplit/>
          <w:trHeight w:val="320"/>
        </w:trPr>
        <w:tc>
          <w:tcPr>
            <w:tcW w:w="203" w:type="pct"/>
            <w:hideMark/>
          </w:tcPr>
          <w:p w:rsidR="000A6637" w:rsidRPr="00437A45" w:rsidRDefault="000A6637" w:rsidP="000A66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75" w:type="pct"/>
            <w:hideMark/>
          </w:tcPr>
          <w:p w:rsidR="000A6637" w:rsidRPr="00437A45" w:rsidRDefault="000A6637" w:rsidP="000A6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«Представление информации»</w:t>
            </w:r>
            <w:r w:rsidR="00FB2BB5">
              <w:rPr>
                <w:rFonts w:ascii="Times New Roman" w:hAnsi="Times New Roman" w:cs="Times New Roman"/>
                <w:sz w:val="24"/>
                <w:szCs w:val="24"/>
              </w:rPr>
              <w:t>. Практическая работа №1 «Шифрование данных»</w:t>
            </w:r>
          </w:p>
        </w:tc>
        <w:tc>
          <w:tcPr>
            <w:tcW w:w="462" w:type="pct"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460" w:type="pct"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37" w:rsidRPr="00437A45" w:rsidTr="000A6637">
        <w:trPr>
          <w:cantSplit/>
          <w:trHeight w:val="254"/>
        </w:trPr>
        <w:tc>
          <w:tcPr>
            <w:tcW w:w="203" w:type="pct"/>
            <w:hideMark/>
          </w:tcPr>
          <w:p w:rsidR="000A6637" w:rsidRPr="00437A45" w:rsidRDefault="000A6637" w:rsidP="000A66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75" w:type="pct"/>
            <w:hideMark/>
          </w:tcPr>
          <w:p w:rsidR="000A6637" w:rsidRPr="00437A45" w:rsidRDefault="000A6637" w:rsidP="000A6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Измерение информации. Объемный подход.</w:t>
            </w:r>
          </w:p>
        </w:tc>
        <w:tc>
          <w:tcPr>
            <w:tcW w:w="462" w:type="pct"/>
            <w:hideMark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460" w:type="pct"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37" w:rsidRPr="00437A45" w:rsidTr="000A6637">
        <w:trPr>
          <w:cantSplit/>
          <w:trHeight w:val="352"/>
        </w:trPr>
        <w:tc>
          <w:tcPr>
            <w:tcW w:w="203" w:type="pct"/>
            <w:hideMark/>
          </w:tcPr>
          <w:p w:rsidR="000A6637" w:rsidRPr="00437A45" w:rsidRDefault="000A6637" w:rsidP="000A66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75" w:type="pct"/>
            <w:hideMark/>
          </w:tcPr>
          <w:p w:rsidR="000A6637" w:rsidRPr="00437A45" w:rsidRDefault="000A6637" w:rsidP="000A6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Измерение информации. Содержательный подход в равновероятном приближении.</w:t>
            </w:r>
          </w:p>
        </w:tc>
        <w:tc>
          <w:tcPr>
            <w:tcW w:w="462" w:type="pct"/>
            <w:hideMark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460" w:type="pct"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37" w:rsidRPr="00437A45" w:rsidTr="000A6637">
        <w:trPr>
          <w:cantSplit/>
          <w:trHeight w:val="309"/>
        </w:trPr>
        <w:tc>
          <w:tcPr>
            <w:tcW w:w="203" w:type="pct"/>
            <w:hideMark/>
          </w:tcPr>
          <w:p w:rsidR="000A6637" w:rsidRPr="00437A45" w:rsidRDefault="000A6637" w:rsidP="000A66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75" w:type="pct"/>
            <w:hideMark/>
          </w:tcPr>
          <w:p w:rsidR="000A6637" w:rsidRPr="00437A45" w:rsidRDefault="00FB2BB5" w:rsidP="000A6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работа№2</w:t>
            </w:r>
            <w:r w:rsidR="000A6637" w:rsidRPr="00437A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A6637" w:rsidRPr="00437A45">
              <w:rPr>
                <w:rFonts w:ascii="Times New Roman" w:hAnsi="Times New Roman" w:cs="Times New Roman"/>
                <w:sz w:val="24"/>
                <w:szCs w:val="24"/>
              </w:rPr>
              <w:t>Измерение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2" w:type="pct"/>
            <w:hideMark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460" w:type="pct"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37" w:rsidRPr="00437A45" w:rsidTr="000A6637">
        <w:trPr>
          <w:cantSplit/>
          <w:trHeight w:val="543"/>
        </w:trPr>
        <w:tc>
          <w:tcPr>
            <w:tcW w:w="203" w:type="pct"/>
          </w:tcPr>
          <w:p w:rsidR="000A6637" w:rsidRPr="00437A45" w:rsidRDefault="000A6637" w:rsidP="000A66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0A6637" w:rsidRPr="00437A45" w:rsidRDefault="000A6637" w:rsidP="000A66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pct"/>
            <w:hideMark/>
          </w:tcPr>
          <w:p w:rsidR="000A6637" w:rsidRPr="00437A45" w:rsidRDefault="000A6637" w:rsidP="000A6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теме: «Информация. Измерение информации</w:t>
            </w:r>
            <w:proofErr w:type="gramStart"/>
            <w:r w:rsidRPr="00437A45">
              <w:rPr>
                <w:rFonts w:ascii="Times New Roman" w:hAnsi="Times New Roman" w:cs="Times New Roman"/>
                <w:sz w:val="24"/>
                <w:szCs w:val="24"/>
              </w:rPr>
              <w:t xml:space="preserve">.» </w:t>
            </w:r>
            <w:proofErr w:type="gramEnd"/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Что такое система</w:t>
            </w:r>
          </w:p>
        </w:tc>
        <w:tc>
          <w:tcPr>
            <w:tcW w:w="462" w:type="pct"/>
            <w:hideMark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460" w:type="pct"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37" w:rsidRPr="00437A45" w:rsidTr="000A6637">
        <w:trPr>
          <w:cantSplit/>
          <w:trHeight w:val="369"/>
        </w:trPr>
        <w:tc>
          <w:tcPr>
            <w:tcW w:w="203" w:type="pct"/>
            <w:hideMark/>
          </w:tcPr>
          <w:p w:rsidR="000A6637" w:rsidRPr="00437A45" w:rsidRDefault="000A6637" w:rsidP="000A66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75" w:type="pct"/>
            <w:hideMark/>
          </w:tcPr>
          <w:p w:rsidR="000A6637" w:rsidRPr="00437A45" w:rsidRDefault="000A6637" w:rsidP="000A6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Информационные процессы в естественных и искусственных системах</w:t>
            </w:r>
            <w:r w:rsidR="00FB2BB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FB2BB5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proofErr w:type="gramEnd"/>
            <w:r w:rsidR="00FB2B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2BB5">
              <w:rPr>
                <w:rFonts w:ascii="Times New Roman" w:hAnsi="Times New Roman" w:cs="Times New Roman"/>
                <w:sz w:val="24"/>
                <w:szCs w:val="24"/>
              </w:rPr>
              <w:t>раота</w:t>
            </w:r>
            <w:proofErr w:type="spellEnd"/>
            <w:r w:rsidR="00FB2BB5">
              <w:rPr>
                <w:rFonts w:ascii="Times New Roman" w:hAnsi="Times New Roman" w:cs="Times New Roman"/>
                <w:sz w:val="24"/>
                <w:szCs w:val="24"/>
              </w:rPr>
              <w:t xml:space="preserve"> №3 «Представление чисел»</w:t>
            </w:r>
          </w:p>
        </w:tc>
        <w:tc>
          <w:tcPr>
            <w:tcW w:w="462" w:type="pct"/>
            <w:hideMark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460" w:type="pct"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1AC" w:rsidRPr="00437A45" w:rsidTr="000A6637">
        <w:trPr>
          <w:cantSplit/>
          <w:trHeight w:val="319"/>
        </w:trPr>
        <w:tc>
          <w:tcPr>
            <w:tcW w:w="203" w:type="pct"/>
          </w:tcPr>
          <w:p w:rsidR="00B441AC" w:rsidRPr="00437A45" w:rsidRDefault="00B441AC" w:rsidP="000A66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pct"/>
          </w:tcPr>
          <w:p w:rsidR="00B441AC" w:rsidRPr="00B441AC" w:rsidRDefault="00B441AC" w:rsidP="000A66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2: «</w:t>
            </w:r>
            <w:r w:rsidRPr="00B441AC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процессы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  7 часов</w:t>
            </w:r>
          </w:p>
        </w:tc>
        <w:tc>
          <w:tcPr>
            <w:tcW w:w="462" w:type="pct"/>
          </w:tcPr>
          <w:p w:rsidR="00B441AC" w:rsidRDefault="00B441AC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pct"/>
          </w:tcPr>
          <w:p w:rsidR="00B441AC" w:rsidRPr="00437A45" w:rsidRDefault="00B441AC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37" w:rsidRPr="00437A45" w:rsidTr="000A6637">
        <w:trPr>
          <w:cantSplit/>
          <w:trHeight w:val="319"/>
        </w:trPr>
        <w:tc>
          <w:tcPr>
            <w:tcW w:w="203" w:type="pct"/>
            <w:hideMark/>
          </w:tcPr>
          <w:p w:rsidR="000A6637" w:rsidRPr="00437A45" w:rsidRDefault="000A6637" w:rsidP="000A66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75" w:type="pct"/>
            <w:hideMark/>
          </w:tcPr>
          <w:p w:rsidR="000A6637" w:rsidRPr="00437A45" w:rsidRDefault="000A6637" w:rsidP="000A6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Зачетная работа по теме «Введение в теорию систем» Хранение информации.</w:t>
            </w:r>
          </w:p>
        </w:tc>
        <w:tc>
          <w:tcPr>
            <w:tcW w:w="462" w:type="pct"/>
            <w:hideMark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460" w:type="pct"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37" w:rsidRPr="00437A45" w:rsidTr="000A6637">
        <w:trPr>
          <w:cantSplit/>
          <w:trHeight w:val="269"/>
        </w:trPr>
        <w:tc>
          <w:tcPr>
            <w:tcW w:w="203" w:type="pct"/>
            <w:hideMark/>
          </w:tcPr>
          <w:p w:rsidR="000A6637" w:rsidRPr="00437A45" w:rsidRDefault="000A6637" w:rsidP="000A66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75" w:type="pct"/>
            <w:hideMark/>
          </w:tcPr>
          <w:p w:rsidR="000A6637" w:rsidRPr="00437A45" w:rsidRDefault="000A6637" w:rsidP="000A6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«Хранение информации»</w:t>
            </w:r>
          </w:p>
        </w:tc>
        <w:tc>
          <w:tcPr>
            <w:tcW w:w="462" w:type="pct"/>
            <w:hideMark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460" w:type="pct"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37" w:rsidRPr="00437A45" w:rsidTr="000A6637">
        <w:trPr>
          <w:cantSplit/>
          <w:trHeight w:val="363"/>
        </w:trPr>
        <w:tc>
          <w:tcPr>
            <w:tcW w:w="203" w:type="pct"/>
            <w:hideMark/>
          </w:tcPr>
          <w:p w:rsidR="000A6637" w:rsidRPr="00437A45" w:rsidRDefault="000A6637" w:rsidP="000A66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75" w:type="pct"/>
            <w:hideMark/>
          </w:tcPr>
          <w:p w:rsidR="000A6637" w:rsidRPr="00437A45" w:rsidRDefault="000A6637" w:rsidP="00FB2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Передача информации.</w:t>
            </w:r>
            <w:r w:rsidR="00625548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№4</w:t>
            </w:r>
            <w:r w:rsidR="00FB2BB5">
              <w:rPr>
                <w:rFonts w:ascii="Times New Roman" w:hAnsi="Times New Roman" w:cs="Times New Roman"/>
                <w:sz w:val="24"/>
                <w:szCs w:val="24"/>
              </w:rPr>
              <w:t xml:space="preserve"> «Представление текстов. Сжатие текстов»</w:t>
            </w:r>
          </w:p>
        </w:tc>
        <w:tc>
          <w:tcPr>
            <w:tcW w:w="462" w:type="pct"/>
            <w:hideMark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460" w:type="pct"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37" w:rsidRPr="00437A45" w:rsidTr="000A6637">
        <w:trPr>
          <w:cantSplit/>
          <w:trHeight w:val="318"/>
        </w:trPr>
        <w:tc>
          <w:tcPr>
            <w:tcW w:w="203" w:type="pct"/>
          </w:tcPr>
          <w:p w:rsidR="000A6637" w:rsidRPr="00437A45" w:rsidRDefault="000A6637" w:rsidP="000A66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75" w:type="pct"/>
            <w:hideMark/>
          </w:tcPr>
          <w:p w:rsidR="000A6637" w:rsidRPr="00437A45" w:rsidRDefault="000A6637" w:rsidP="000A6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Обработка информации и алгоритмы</w:t>
            </w:r>
            <w:r w:rsidR="00625548">
              <w:rPr>
                <w:rFonts w:ascii="Times New Roman" w:hAnsi="Times New Roman" w:cs="Times New Roman"/>
                <w:sz w:val="24"/>
                <w:szCs w:val="24"/>
              </w:rPr>
              <w:t>. Практическая работа №5 «Представление текстов, изображения и звука»</w:t>
            </w:r>
          </w:p>
        </w:tc>
        <w:tc>
          <w:tcPr>
            <w:tcW w:w="462" w:type="pct"/>
            <w:hideMark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460" w:type="pct"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37" w:rsidRPr="00437A45" w:rsidTr="000A6637">
        <w:trPr>
          <w:cantSplit/>
          <w:trHeight w:val="250"/>
        </w:trPr>
        <w:tc>
          <w:tcPr>
            <w:tcW w:w="203" w:type="pct"/>
            <w:hideMark/>
          </w:tcPr>
          <w:p w:rsidR="000A6637" w:rsidRPr="00437A45" w:rsidRDefault="000A6637" w:rsidP="000A66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75" w:type="pct"/>
            <w:hideMark/>
          </w:tcPr>
          <w:p w:rsidR="000A6637" w:rsidRPr="004A7AC5" w:rsidRDefault="000A6637" w:rsidP="000A663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Автоматическая обработка информации</w:t>
            </w:r>
            <w:r w:rsidR="0062554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A7AC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№6 </w:t>
            </w:r>
            <w:r w:rsidR="004A7A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тема</w:t>
            </w:r>
          </w:p>
        </w:tc>
        <w:tc>
          <w:tcPr>
            <w:tcW w:w="462" w:type="pct"/>
            <w:hideMark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460" w:type="pct"/>
          </w:tcPr>
          <w:p w:rsidR="000A6637" w:rsidRPr="00437A45" w:rsidRDefault="000A6637" w:rsidP="000A66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37" w:rsidRPr="00437A45" w:rsidTr="000A6637">
        <w:trPr>
          <w:cantSplit/>
          <w:trHeight w:val="362"/>
        </w:trPr>
        <w:tc>
          <w:tcPr>
            <w:tcW w:w="203" w:type="pct"/>
          </w:tcPr>
          <w:p w:rsidR="000A6637" w:rsidRPr="00437A45" w:rsidRDefault="000A6637" w:rsidP="000A66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875" w:type="pct"/>
            <w:hideMark/>
          </w:tcPr>
          <w:p w:rsidR="000A6637" w:rsidRPr="00437A45" w:rsidRDefault="004A7AC5" w:rsidP="000A6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 w:rsidR="000A6637" w:rsidRPr="00437A45">
              <w:rPr>
                <w:rFonts w:ascii="Times New Roman" w:hAnsi="Times New Roman" w:cs="Times New Roman"/>
                <w:sz w:val="24"/>
                <w:szCs w:val="24"/>
              </w:rPr>
              <w:t xml:space="preserve"> «Автоматическая обработка данных»</w:t>
            </w:r>
          </w:p>
        </w:tc>
        <w:tc>
          <w:tcPr>
            <w:tcW w:w="462" w:type="pct"/>
            <w:hideMark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460" w:type="pct"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37" w:rsidRPr="00437A45" w:rsidTr="000A6637">
        <w:trPr>
          <w:cantSplit/>
          <w:trHeight w:val="303"/>
        </w:trPr>
        <w:tc>
          <w:tcPr>
            <w:tcW w:w="203" w:type="pct"/>
            <w:hideMark/>
          </w:tcPr>
          <w:p w:rsidR="000A6637" w:rsidRPr="00437A45" w:rsidRDefault="000A6637" w:rsidP="000A66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75" w:type="pct"/>
            <w:hideMark/>
          </w:tcPr>
          <w:p w:rsidR="000A6637" w:rsidRPr="00437A45" w:rsidRDefault="000A6637" w:rsidP="000A6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«Информационные процессы хранения передачи и обработки информации» Поиск данных</w:t>
            </w:r>
          </w:p>
        </w:tc>
        <w:tc>
          <w:tcPr>
            <w:tcW w:w="462" w:type="pct"/>
            <w:hideMark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</w:t>
            </w:r>
          </w:p>
        </w:tc>
        <w:tc>
          <w:tcPr>
            <w:tcW w:w="460" w:type="pct"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1AC" w:rsidRPr="00437A45" w:rsidTr="000A6637">
        <w:trPr>
          <w:cantSplit/>
          <w:trHeight w:val="404"/>
        </w:trPr>
        <w:tc>
          <w:tcPr>
            <w:tcW w:w="203" w:type="pct"/>
          </w:tcPr>
          <w:p w:rsidR="00B441AC" w:rsidRPr="00437A45" w:rsidRDefault="00B441AC" w:rsidP="000A66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pct"/>
          </w:tcPr>
          <w:p w:rsidR="00B441AC" w:rsidRPr="00B441AC" w:rsidRDefault="00B441AC" w:rsidP="000A66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41AC">
              <w:rPr>
                <w:rFonts w:ascii="Times New Roman" w:hAnsi="Times New Roman" w:cs="Times New Roman"/>
                <w:b/>
                <w:sz w:val="24"/>
                <w:szCs w:val="24"/>
              </w:rPr>
              <w:t>Раздел 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B441AC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Программирование обработки информации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 18 часов</w:t>
            </w:r>
          </w:p>
        </w:tc>
        <w:tc>
          <w:tcPr>
            <w:tcW w:w="462" w:type="pct"/>
          </w:tcPr>
          <w:p w:rsidR="00B441AC" w:rsidRDefault="00B441AC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pct"/>
          </w:tcPr>
          <w:p w:rsidR="00B441AC" w:rsidRPr="00437A45" w:rsidRDefault="00B441AC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37" w:rsidRPr="00437A45" w:rsidTr="000A6637">
        <w:trPr>
          <w:cantSplit/>
          <w:trHeight w:val="404"/>
        </w:trPr>
        <w:tc>
          <w:tcPr>
            <w:tcW w:w="203" w:type="pct"/>
            <w:hideMark/>
          </w:tcPr>
          <w:p w:rsidR="000A6637" w:rsidRPr="00437A45" w:rsidRDefault="000A6637" w:rsidP="000A66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75" w:type="pct"/>
            <w:hideMark/>
          </w:tcPr>
          <w:p w:rsidR="000A6637" w:rsidRPr="00437A45" w:rsidRDefault="004A7AC5" w:rsidP="000A6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C5">
              <w:rPr>
                <w:rFonts w:ascii="Times New Roman" w:hAnsi="Times New Roman" w:cs="Times New Roman"/>
                <w:sz w:val="24"/>
                <w:szCs w:val="24"/>
              </w:rPr>
              <w:t xml:space="preserve">Алгоритмы, структуры алгоритмов, структурное программирование </w:t>
            </w:r>
          </w:p>
        </w:tc>
        <w:tc>
          <w:tcPr>
            <w:tcW w:w="462" w:type="pct"/>
            <w:hideMark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460" w:type="pct"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37" w:rsidRPr="00437A45" w:rsidTr="000A6637">
        <w:trPr>
          <w:cantSplit/>
          <w:trHeight w:val="422"/>
        </w:trPr>
        <w:tc>
          <w:tcPr>
            <w:tcW w:w="203" w:type="pct"/>
            <w:hideMark/>
          </w:tcPr>
          <w:p w:rsidR="000A6637" w:rsidRPr="00437A45" w:rsidRDefault="000A6637" w:rsidP="000A6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75" w:type="pct"/>
            <w:hideMark/>
          </w:tcPr>
          <w:p w:rsidR="000A6637" w:rsidRPr="00437A45" w:rsidRDefault="004A7AC5" w:rsidP="000A6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C5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Программирование линейных алгоритмов  </w:t>
            </w:r>
          </w:p>
        </w:tc>
        <w:tc>
          <w:tcPr>
            <w:tcW w:w="462" w:type="pct"/>
            <w:hideMark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460" w:type="pct"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37" w:rsidRPr="00437A45" w:rsidTr="000A6637">
        <w:trPr>
          <w:cantSplit/>
          <w:trHeight w:val="371"/>
        </w:trPr>
        <w:tc>
          <w:tcPr>
            <w:tcW w:w="203" w:type="pct"/>
            <w:hideMark/>
          </w:tcPr>
          <w:p w:rsidR="000A6637" w:rsidRPr="00437A45" w:rsidRDefault="000A6637" w:rsidP="000A6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75" w:type="pct"/>
            <w:hideMark/>
          </w:tcPr>
          <w:p w:rsidR="000A6637" w:rsidRPr="00437A45" w:rsidRDefault="004A7AC5" w:rsidP="000A6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C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 № 8 «Программирование линейных алгоритмов»</w:t>
            </w:r>
          </w:p>
        </w:tc>
        <w:tc>
          <w:tcPr>
            <w:tcW w:w="462" w:type="pct"/>
            <w:hideMark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460" w:type="pct"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37" w:rsidRPr="00437A45" w:rsidTr="000A6637">
        <w:trPr>
          <w:cantSplit/>
          <w:trHeight w:val="321"/>
        </w:trPr>
        <w:tc>
          <w:tcPr>
            <w:tcW w:w="203" w:type="pct"/>
            <w:hideMark/>
          </w:tcPr>
          <w:p w:rsidR="000A6637" w:rsidRPr="00437A45" w:rsidRDefault="000A6637" w:rsidP="000A6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875" w:type="pct"/>
            <w:hideMark/>
          </w:tcPr>
          <w:p w:rsidR="000A6637" w:rsidRPr="00437A45" w:rsidRDefault="004A7AC5" w:rsidP="000A6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C5">
              <w:rPr>
                <w:rFonts w:ascii="Times New Roman" w:hAnsi="Times New Roman" w:cs="Times New Roman"/>
                <w:sz w:val="24"/>
                <w:szCs w:val="24"/>
              </w:rPr>
              <w:t>Логические величины и выражения, программирование ветвлений</w:t>
            </w:r>
          </w:p>
        </w:tc>
        <w:tc>
          <w:tcPr>
            <w:tcW w:w="462" w:type="pct"/>
            <w:hideMark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460" w:type="pct"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37" w:rsidRPr="00437A45" w:rsidTr="000A6637">
        <w:trPr>
          <w:cantSplit/>
          <w:trHeight w:val="413"/>
        </w:trPr>
        <w:tc>
          <w:tcPr>
            <w:tcW w:w="203" w:type="pct"/>
            <w:hideMark/>
          </w:tcPr>
          <w:p w:rsidR="000A6637" w:rsidRPr="00437A45" w:rsidRDefault="000A6637" w:rsidP="000A6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875" w:type="pct"/>
            <w:hideMark/>
          </w:tcPr>
          <w:p w:rsidR="000A6637" w:rsidRPr="00437A45" w:rsidRDefault="004A7AC5" w:rsidP="000A6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C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 № 9 «Программирование логических выражений»</w:t>
            </w:r>
          </w:p>
        </w:tc>
        <w:tc>
          <w:tcPr>
            <w:tcW w:w="462" w:type="pct"/>
            <w:hideMark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460" w:type="pct"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37" w:rsidRPr="00437A45" w:rsidTr="000A6637">
        <w:trPr>
          <w:cantSplit/>
          <w:trHeight w:val="377"/>
        </w:trPr>
        <w:tc>
          <w:tcPr>
            <w:tcW w:w="203" w:type="pct"/>
            <w:hideMark/>
          </w:tcPr>
          <w:p w:rsidR="000A6637" w:rsidRPr="00437A45" w:rsidRDefault="000A6637" w:rsidP="000A6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875" w:type="pct"/>
            <w:hideMark/>
          </w:tcPr>
          <w:p w:rsidR="000A6637" w:rsidRPr="00437A45" w:rsidRDefault="004A7AC5" w:rsidP="000A6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C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 № 10 «Программирование ветвящихся алгоритмов»</w:t>
            </w:r>
          </w:p>
        </w:tc>
        <w:tc>
          <w:tcPr>
            <w:tcW w:w="462" w:type="pct"/>
            <w:hideMark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460" w:type="pct"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37" w:rsidRPr="00437A45" w:rsidTr="000A6637">
        <w:trPr>
          <w:cantSplit/>
          <w:trHeight w:val="313"/>
        </w:trPr>
        <w:tc>
          <w:tcPr>
            <w:tcW w:w="203" w:type="pct"/>
            <w:hideMark/>
          </w:tcPr>
          <w:p w:rsidR="000A6637" w:rsidRPr="00437A45" w:rsidRDefault="000A6637" w:rsidP="000A6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875" w:type="pct"/>
            <w:hideMark/>
          </w:tcPr>
          <w:p w:rsidR="000A6637" w:rsidRPr="00437A45" w:rsidRDefault="004A7AC5" w:rsidP="000A6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C5">
              <w:rPr>
                <w:rFonts w:ascii="Times New Roman" w:hAnsi="Times New Roman" w:cs="Times New Roman"/>
                <w:sz w:val="24"/>
                <w:szCs w:val="24"/>
              </w:rPr>
              <w:t>Программирование циклов</w:t>
            </w:r>
          </w:p>
        </w:tc>
        <w:tc>
          <w:tcPr>
            <w:tcW w:w="462" w:type="pct"/>
            <w:hideMark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460" w:type="pct"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37" w:rsidRPr="00437A45" w:rsidTr="000A6637">
        <w:trPr>
          <w:cantSplit/>
          <w:trHeight w:val="263"/>
        </w:trPr>
        <w:tc>
          <w:tcPr>
            <w:tcW w:w="203" w:type="pct"/>
            <w:hideMark/>
          </w:tcPr>
          <w:p w:rsidR="000A6637" w:rsidRPr="00437A45" w:rsidRDefault="000A6637" w:rsidP="000A6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875" w:type="pct"/>
            <w:hideMark/>
          </w:tcPr>
          <w:p w:rsidR="000A6637" w:rsidRPr="00437A45" w:rsidRDefault="004A7AC5" w:rsidP="000A6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C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11 «Программирование циклических алгоритмов»</w:t>
            </w:r>
          </w:p>
        </w:tc>
        <w:tc>
          <w:tcPr>
            <w:tcW w:w="462" w:type="pct"/>
            <w:hideMark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460" w:type="pct"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37" w:rsidRPr="00437A45" w:rsidTr="000A6637">
        <w:trPr>
          <w:cantSplit/>
          <w:trHeight w:val="369"/>
        </w:trPr>
        <w:tc>
          <w:tcPr>
            <w:tcW w:w="203" w:type="pct"/>
            <w:hideMark/>
          </w:tcPr>
          <w:p w:rsidR="000A6637" w:rsidRPr="00437A45" w:rsidRDefault="000A6637" w:rsidP="000A6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75" w:type="pct"/>
            <w:hideMark/>
          </w:tcPr>
          <w:p w:rsidR="000A6637" w:rsidRPr="00437A45" w:rsidRDefault="004A7AC5" w:rsidP="000A6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C5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 </w:t>
            </w:r>
          </w:p>
        </w:tc>
        <w:tc>
          <w:tcPr>
            <w:tcW w:w="462" w:type="pct"/>
            <w:hideMark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</w:t>
            </w:r>
          </w:p>
        </w:tc>
        <w:tc>
          <w:tcPr>
            <w:tcW w:w="460" w:type="pct"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37" w:rsidRPr="00437A45" w:rsidTr="000A6637">
        <w:trPr>
          <w:cantSplit/>
          <w:trHeight w:val="447"/>
        </w:trPr>
        <w:tc>
          <w:tcPr>
            <w:tcW w:w="203" w:type="pct"/>
            <w:hideMark/>
          </w:tcPr>
          <w:p w:rsidR="000A6637" w:rsidRPr="00437A45" w:rsidRDefault="000A6637" w:rsidP="000A6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75" w:type="pct"/>
            <w:hideMark/>
          </w:tcPr>
          <w:p w:rsidR="000A6637" w:rsidRPr="00437A45" w:rsidRDefault="004A7AC5" w:rsidP="000A6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C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12 «Программирование с использованием подпрограмм»</w:t>
            </w:r>
          </w:p>
        </w:tc>
        <w:tc>
          <w:tcPr>
            <w:tcW w:w="462" w:type="pct"/>
            <w:hideMark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460" w:type="pct"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37" w:rsidRPr="00437A45" w:rsidTr="000A6637">
        <w:trPr>
          <w:cantSplit/>
          <w:trHeight w:val="255"/>
        </w:trPr>
        <w:tc>
          <w:tcPr>
            <w:tcW w:w="203" w:type="pct"/>
            <w:hideMark/>
          </w:tcPr>
          <w:p w:rsidR="000A6637" w:rsidRPr="00437A45" w:rsidRDefault="000A6637" w:rsidP="000A6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75" w:type="pct"/>
            <w:hideMark/>
          </w:tcPr>
          <w:p w:rsidR="000A6637" w:rsidRPr="00437A45" w:rsidRDefault="004A7AC5" w:rsidP="004A7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массивами. </w:t>
            </w:r>
            <w:r w:rsidRPr="004A7AC5">
              <w:rPr>
                <w:rFonts w:ascii="Times New Roman" w:hAnsi="Times New Roman" w:cs="Times New Roman"/>
                <w:sz w:val="24"/>
                <w:szCs w:val="24"/>
              </w:rPr>
              <w:t>Организация ввода и вывода данных с использованием файлов</w:t>
            </w:r>
          </w:p>
        </w:tc>
        <w:tc>
          <w:tcPr>
            <w:tcW w:w="462" w:type="pct"/>
            <w:hideMark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460" w:type="pct"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37" w:rsidRPr="00437A45" w:rsidTr="000A6637">
        <w:trPr>
          <w:cantSplit/>
          <w:trHeight w:val="361"/>
        </w:trPr>
        <w:tc>
          <w:tcPr>
            <w:tcW w:w="203" w:type="pct"/>
            <w:hideMark/>
          </w:tcPr>
          <w:p w:rsidR="000A6637" w:rsidRPr="00437A45" w:rsidRDefault="000A6637" w:rsidP="000A6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75" w:type="pct"/>
            <w:hideMark/>
          </w:tcPr>
          <w:p w:rsidR="000A6637" w:rsidRPr="00437A45" w:rsidRDefault="004A7AC5" w:rsidP="000A6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C5">
              <w:rPr>
                <w:rFonts w:ascii="Times New Roman" w:hAnsi="Times New Roman" w:cs="Times New Roman"/>
                <w:sz w:val="24"/>
                <w:szCs w:val="24"/>
              </w:rPr>
              <w:t>Типовые задачи обработки массивов</w:t>
            </w:r>
          </w:p>
        </w:tc>
        <w:tc>
          <w:tcPr>
            <w:tcW w:w="462" w:type="pct"/>
            <w:hideMark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460" w:type="pct"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37" w:rsidRPr="00437A45" w:rsidTr="000A6637">
        <w:trPr>
          <w:cantSplit/>
          <w:trHeight w:val="580"/>
        </w:trPr>
        <w:tc>
          <w:tcPr>
            <w:tcW w:w="203" w:type="pct"/>
            <w:hideMark/>
          </w:tcPr>
          <w:p w:rsidR="000A6637" w:rsidRPr="00437A45" w:rsidRDefault="000A6637" w:rsidP="000A6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75" w:type="pct"/>
            <w:hideMark/>
          </w:tcPr>
          <w:p w:rsidR="000A6637" w:rsidRPr="00437A45" w:rsidRDefault="004A7AC5" w:rsidP="000A6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C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13 «Программирование обработки одномерных массивов»</w:t>
            </w:r>
          </w:p>
        </w:tc>
        <w:tc>
          <w:tcPr>
            <w:tcW w:w="462" w:type="pct"/>
            <w:hideMark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460" w:type="pct"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37" w:rsidRPr="00437A45" w:rsidTr="000A6637">
        <w:trPr>
          <w:cantSplit/>
          <w:trHeight w:val="278"/>
        </w:trPr>
        <w:tc>
          <w:tcPr>
            <w:tcW w:w="203" w:type="pct"/>
            <w:hideMark/>
          </w:tcPr>
          <w:p w:rsidR="000A6637" w:rsidRPr="00437A45" w:rsidRDefault="000A6637" w:rsidP="000A6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75" w:type="pct"/>
            <w:hideMark/>
          </w:tcPr>
          <w:p w:rsidR="000A6637" w:rsidRPr="00437A45" w:rsidRDefault="004A7AC5" w:rsidP="000A6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C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14 «Программирование обработки двумерных массивов»</w:t>
            </w:r>
          </w:p>
        </w:tc>
        <w:tc>
          <w:tcPr>
            <w:tcW w:w="462" w:type="pct"/>
            <w:hideMark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460" w:type="pct"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37" w:rsidRPr="00437A45" w:rsidTr="000A6637">
        <w:trPr>
          <w:cantSplit/>
          <w:trHeight w:val="215"/>
        </w:trPr>
        <w:tc>
          <w:tcPr>
            <w:tcW w:w="203" w:type="pct"/>
          </w:tcPr>
          <w:p w:rsidR="000A6637" w:rsidRPr="00437A45" w:rsidRDefault="000A6637" w:rsidP="000A6637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pct"/>
            <w:hideMark/>
          </w:tcPr>
          <w:p w:rsidR="000A6637" w:rsidRPr="00437A45" w:rsidRDefault="004A7AC5" w:rsidP="000A6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C5">
              <w:rPr>
                <w:rFonts w:ascii="Times New Roman" w:hAnsi="Times New Roman" w:cs="Times New Roman"/>
                <w:sz w:val="24"/>
                <w:szCs w:val="24"/>
              </w:rPr>
              <w:t>Работа с символьной информацией</w:t>
            </w:r>
          </w:p>
        </w:tc>
        <w:tc>
          <w:tcPr>
            <w:tcW w:w="462" w:type="pct"/>
            <w:hideMark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460" w:type="pct"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37" w:rsidRPr="00437A45" w:rsidTr="000A6637">
        <w:trPr>
          <w:cantSplit/>
          <w:trHeight w:val="321"/>
        </w:trPr>
        <w:tc>
          <w:tcPr>
            <w:tcW w:w="203" w:type="pct"/>
            <w:hideMark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75" w:type="pct"/>
            <w:hideMark/>
          </w:tcPr>
          <w:p w:rsidR="000A6637" w:rsidRPr="00437A45" w:rsidRDefault="004A7AC5" w:rsidP="000A6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C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 № 15 «Программирование обработки строк символов»</w:t>
            </w:r>
          </w:p>
        </w:tc>
        <w:tc>
          <w:tcPr>
            <w:tcW w:w="462" w:type="pct"/>
            <w:hideMark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460" w:type="pct"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37" w:rsidRPr="00437A45" w:rsidTr="000A6637">
        <w:trPr>
          <w:cantSplit/>
          <w:trHeight w:val="413"/>
        </w:trPr>
        <w:tc>
          <w:tcPr>
            <w:tcW w:w="203" w:type="pct"/>
            <w:hideMark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 xml:space="preserve">33 </w:t>
            </w:r>
          </w:p>
        </w:tc>
        <w:tc>
          <w:tcPr>
            <w:tcW w:w="3875" w:type="pct"/>
            <w:hideMark/>
          </w:tcPr>
          <w:p w:rsidR="000A6637" w:rsidRPr="00437A45" w:rsidRDefault="004A7AC5" w:rsidP="004A7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тип данных. </w:t>
            </w:r>
            <w:r w:rsidRPr="004A7AC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16 «Программирование обработки записей»</w:t>
            </w:r>
          </w:p>
        </w:tc>
        <w:tc>
          <w:tcPr>
            <w:tcW w:w="462" w:type="pct"/>
            <w:hideMark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460" w:type="pct"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37" w:rsidRPr="00437A45" w:rsidTr="000A6637">
        <w:trPr>
          <w:cantSplit/>
          <w:trHeight w:val="1134"/>
        </w:trPr>
        <w:tc>
          <w:tcPr>
            <w:tcW w:w="203" w:type="pct"/>
          </w:tcPr>
          <w:p w:rsidR="000A6637" w:rsidRPr="00437A45" w:rsidRDefault="000A6637" w:rsidP="000A6637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pct"/>
            <w:hideMark/>
          </w:tcPr>
          <w:p w:rsidR="000A6637" w:rsidRPr="00437A45" w:rsidRDefault="004A7AC5" w:rsidP="000A6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462" w:type="pct"/>
            <w:hideMark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460" w:type="pct"/>
          </w:tcPr>
          <w:p w:rsidR="000A6637" w:rsidRPr="00437A45" w:rsidRDefault="000A6637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6637" w:rsidRDefault="000A6637" w:rsidP="001A3F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162" w:rsidRDefault="00AF5162" w:rsidP="00F93967">
      <w:pPr>
        <w:rPr>
          <w:rFonts w:ascii="Times New Roman" w:hAnsi="Times New Roman" w:cs="Times New Roman"/>
          <w:b/>
          <w:sz w:val="24"/>
          <w:szCs w:val="24"/>
        </w:rPr>
      </w:pPr>
    </w:p>
    <w:p w:rsidR="00DA794F" w:rsidRDefault="00DA794F" w:rsidP="00F93967">
      <w:pPr>
        <w:rPr>
          <w:rFonts w:ascii="Times New Roman" w:hAnsi="Times New Roman" w:cs="Times New Roman"/>
          <w:b/>
          <w:sz w:val="24"/>
          <w:szCs w:val="24"/>
        </w:rPr>
      </w:pPr>
    </w:p>
    <w:p w:rsidR="00DA794F" w:rsidRPr="00273056" w:rsidRDefault="00DA794F" w:rsidP="00F93967">
      <w:pPr>
        <w:rPr>
          <w:rFonts w:ascii="Times New Roman" w:hAnsi="Times New Roman" w:cs="Times New Roman"/>
          <w:sz w:val="24"/>
          <w:szCs w:val="24"/>
        </w:rPr>
      </w:pPr>
    </w:p>
    <w:p w:rsidR="00A2475D" w:rsidRPr="000A6637" w:rsidRDefault="000A6637" w:rsidP="00A247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637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 11 класс</w:t>
      </w:r>
    </w:p>
    <w:tbl>
      <w:tblPr>
        <w:tblpPr w:leftFromText="181" w:rightFromText="181" w:vertAnchor="text" w:horzAnchor="margin" w:tblpXSpec="center" w:tblpY="1"/>
        <w:tblW w:w="45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07"/>
        <w:gridCol w:w="6825"/>
        <w:gridCol w:w="1256"/>
        <w:gridCol w:w="1275"/>
      </w:tblGrid>
      <w:tr w:rsidR="00A2475D" w:rsidRPr="00437A45" w:rsidTr="000A6637">
        <w:trPr>
          <w:trHeight w:val="417"/>
        </w:trPr>
        <w:tc>
          <w:tcPr>
            <w:tcW w:w="442" w:type="pct"/>
            <w:vMerge w:val="restart"/>
            <w:hideMark/>
          </w:tcPr>
          <w:p w:rsidR="00A2475D" w:rsidRPr="00F53F12" w:rsidRDefault="00A2475D" w:rsidP="000A6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F1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325" w:type="pct"/>
            <w:vMerge w:val="restart"/>
            <w:hideMark/>
          </w:tcPr>
          <w:p w:rsidR="00A2475D" w:rsidRPr="00F53F12" w:rsidRDefault="00A2475D" w:rsidP="000A6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F12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233" w:type="pct"/>
            <w:gridSpan w:val="2"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A2475D" w:rsidRPr="00437A45" w:rsidTr="000A6637">
        <w:trPr>
          <w:trHeight w:val="362"/>
        </w:trPr>
        <w:tc>
          <w:tcPr>
            <w:tcW w:w="442" w:type="pct"/>
            <w:vMerge/>
            <w:hideMark/>
          </w:tcPr>
          <w:p w:rsidR="00A2475D" w:rsidRPr="00F53F12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pct"/>
            <w:vMerge/>
            <w:hideMark/>
          </w:tcPr>
          <w:p w:rsidR="00A2475D" w:rsidRPr="00F53F12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621" w:type="pct"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A45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A2475D" w:rsidRPr="00437A45" w:rsidTr="000A6637">
        <w:trPr>
          <w:trHeight w:val="384"/>
        </w:trPr>
        <w:tc>
          <w:tcPr>
            <w:tcW w:w="5000" w:type="pct"/>
            <w:gridSpan w:val="4"/>
            <w:vAlign w:val="center"/>
          </w:tcPr>
          <w:p w:rsidR="00A2475D" w:rsidRPr="00101040" w:rsidRDefault="00A2475D" w:rsidP="000A6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0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1: </w:t>
            </w:r>
            <w:r w:rsidR="00DA794F" w:rsidRPr="00DA794F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системы и базы данных - 9ч.</w:t>
            </w:r>
          </w:p>
        </w:tc>
      </w:tr>
      <w:tr w:rsidR="00A2475D" w:rsidRPr="00437A45" w:rsidTr="000A6637">
        <w:trPr>
          <w:trHeight w:val="384"/>
        </w:trPr>
        <w:tc>
          <w:tcPr>
            <w:tcW w:w="442" w:type="pct"/>
            <w:vAlign w:val="center"/>
            <w:hideMark/>
          </w:tcPr>
          <w:p w:rsidR="00A2475D" w:rsidRPr="00B01E0A" w:rsidRDefault="00A2475D" w:rsidP="000A6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1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325" w:type="pct"/>
            <w:vAlign w:val="center"/>
            <w:hideMark/>
          </w:tcPr>
          <w:p w:rsidR="00A2475D" w:rsidRPr="00B01E0A" w:rsidRDefault="00A2475D" w:rsidP="000A66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Вводный инструктаж по охране труда на </w:t>
            </w:r>
            <w:r w:rsidR="00DA79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уроках информатики. Системный анализ</w:t>
            </w:r>
          </w:p>
        </w:tc>
        <w:tc>
          <w:tcPr>
            <w:tcW w:w="612" w:type="pct"/>
            <w:hideMark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75D" w:rsidRPr="00437A45" w:rsidTr="000A6637">
        <w:trPr>
          <w:trHeight w:val="262"/>
        </w:trPr>
        <w:tc>
          <w:tcPr>
            <w:tcW w:w="442" w:type="pct"/>
            <w:vAlign w:val="center"/>
            <w:hideMark/>
          </w:tcPr>
          <w:p w:rsidR="00A2475D" w:rsidRPr="00B01E0A" w:rsidRDefault="00A2475D" w:rsidP="000A6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1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325" w:type="pct"/>
            <w:vAlign w:val="center"/>
            <w:hideMark/>
          </w:tcPr>
          <w:p w:rsidR="00DA794F" w:rsidRPr="00DA794F" w:rsidRDefault="00DA794F" w:rsidP="00DA79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9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 и формализация.</w:t>
            </w:r>
          </w:p>
          <w:p w:rsidR="00A2475D" w:rsidRPr="00B01E0A" w:rsidRDefault="00DA794F" w:rsidP="00DA79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9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№ 1 «Модели систем».</w:t>
            </w:r>
          </w:p>
        </w:tc>
        <w:tc>
          <w:tcPr>
            <w:tcW w:w="612" w:type="pct"/>
          </w:tcPr>
          <w:p w:rsidR="00A2475D" w:rsidRPr="00437A45" w:rsidRDefault="00A2475D" w:rsidP="000A66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75D" w:rsidRPr="00437A45" w:rsidTr="000A6637">
        <w:trPr>
          <w:trHeight w:val="354"/>
        </w:trPr>
        <w:tc>
          <w:tcPr>
            <w:tcW w:w="442" w:type="pct"/>
            <w:vAlign w:val="center"/>
            <w:hideMark/>
          </w:tcPr>
          <w:p w:rsidR="00A2475D" w:rsidRPr="00B01E0A" w:rsidRDefault="00A2475D" w:rsidP="000A6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1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325" w:type="pct"/>
            <w:vAlign w:val="center"/>
            <w:hideMark/>
          </w:tcPr>
          <w:p w:rsidR="00A2475D" w:rsidRPr="00B01E0A" w:rsidRDefault="00DA794F" w:rsidP="000A66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9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Базы данных</w:t>
            </w:r>
          </w:p>
        </w:tc>
        <w:tc>
          <w:tcPr>
            <w:tcW w:w="612" w:type="pct"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75D" w:rsidRPr="00437A45" w:rsidTr="000A6637">
        <w:trPr>
          <w:trHeight w:val="320"/>
        </w:trPr>
        <w:tc>
          <w:tcPr>
            <w:tcW w:w="442" w:type="pct"/>
            <w:vAlign w:val="center"/>
            <w:hideMark/>
          </w:tcPr>
          <w:p w:rsidR="00A2475D" w:rsidRPr="00B01E0A" w:rsidRDefault="00A2475D" w:rsidP="000A6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1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325" w:type="pct"/>
            <w:vAlign w:val="center"/>
            <w:hideMark/>
          </w:tcPr>
          <w:p w:rsidR="00A2475D" w:rsidRPr="00B01E0A" w:rsidRDefault="00B35059" w:rsidP="000A66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№ 2 «Знакомство с СУБД»</w:t>
            </w:r>
          </w:p>
        </w:tc>
        <w:tc>
          <w:tcPr>
            <w:tcW w:w="612" w:type="pct"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75D" w:rsidRPr="00437A45" w:rsidTr="000A6637">
        <w:trPr>
          <w:trHeight w:val="254"/>
        </w:trPr>
        <w:tc>
          <w:tcPr>
            <w:tcW w:w="442" w:type="pct"/>
            <w:vAlign w:val="center"/>
            <w:hideMark/>
          </w:tcPr>
          <w:p w:rsidR="00A2475D" w:rsidRPr="00B01E0A" w:rsidRDefault="00A2475D" w:rsidP="000A6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1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325" w:type="pct"/>
            <w:vAlign w:val="center"/>
            <w:hideMark/>
          </w:tcPr>
          <w:p w:rsidR="00A2475D" w:rsidRPr="00B01E0A" w:rsidRDefault="00B35059" w:rsidP="000A66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№ 3 «Создание базы данных «Приемная комиссия»».</w:t>
            </w:r>
          </w:p>
        </w:tc>
        <w:tc>
          <w:tcPr>
            <w:tcW w:w="612" w:type="pct"/>
            <w:hideMark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75D" w:rsidRPr="00437A45" w:rsidTr="000A6637">
        <w:trPr>
          <w:trHeight w:val="352"/>
        </w:trPr>
        <w:tc>
          <w:tcPr>
            <w:tcW w:w="442" w:type="pct"/>
            <w:vAlign w:val="center"/>
            <w:hideMark/>
          </w:tcPr>
          <w:p w:rsidR="00A2475D" w:rsidRPr="00B01E0A" w:rsidRDefault="00A2475D" w:rsidP="000A6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1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325" w:type="pct"/>
            <w:vAlign w:val="center"/>
            <w:hideMark/>
          </w:tcPr>
          <w:p w:rsidR="00A2475D" w:rsidRPr="00B01E0A" w:rsidRDefault="00B35059" w:rsidP="000A66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№ 4 «Реализация простых запросов в режиме дизайна (конструктора запросов)»</w:t>
            </w:r>
          </w:p>
        </w:tc>
        <w:tc>
          <w:tcPr>
            <w:tcW w:w="612" w:type="pct"/>
            <w:hideMark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75D" w:rsidRPr="00437A45" w:rsidTr="000A6637">
        <w:trPr>
          <w:trHeight w:val="309"/>
        </w:trPr>
        <w:tc>
          <w:tcPr>
            <w:tcW w:w="442" w:type="pct"/>
            <w:vAlign w:val="center"/>
            <w:hideMark/>
          </w:tcPr>
          <w:p w:rsidR="00A2475D" w:rsidRPr="00B01E0A" w:rsidRDefault="00A2475D" w:rsidP="000A6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1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325" w:type="pct"/>
            <w:vAlign w:val="center"/>
            <w:hideMark/>
          </w:tcPr>
          <w:p w:rsidR="00A2475D" w:rsidRPr="00B01E0A" w:rsidRDefault="00B35059" w:rsidP="000A66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№ 5  «Расширение базы данных «Приемная комиссия». Работа с формой».</w:t>
            </w:r>
          </w:p>
        </w:tc>
        <w:tc>
          <w:tcPr>
            <w:tcW w:w="612" w:type="pct"/>
            <w:hideMark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75D" w:rsidRPr="00437A45" w:rsidTr="000A6637">
        <w:trPr>
          <w:trHeight w:val="543"/>
        </w:trPr>
        <w:tc>
          <w:tcPr>
            <w:tcW w:w="442" w:type="pct"/>
            <w:vAlign w:val="center"/>
          </w:tcPr>
          <w:p w:rsidR="00A2475D" w:rsidRPr="00B01E0A" w:rsidRDefault="00A2475D" w:rsidP="000A6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1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325" w:type="pct"/>
            <w:vAlign w:val="center"/>
            <w:hideMark/>
          </w:tcPr>
          <w:p w:rsidR="00A2475D" w:rsidRPr="00B01E0A" w:rsidRDefault="00B35059" w:rsidP="000A66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№ 6 «Реализация сложных запросов в базе данных «Приемная комиссия»».</w:t>
            </w:r>
          </w:p>
        </w:tc>
        <w:tc>
          <w:tcPr>
            <w:tcW w:w="612" w:type="pct"/>
            <w:hideMark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75D" w:rsidRPr="00437A45" w:rsidTr="000A6637">
        <w:trPr>
          <w:trHeight w:val="369"/>
        </w:trPr>
        <w:tc>
          <w:tcPr>
            <w:tcW w:w="442" w:type="pct"/>
            <w:vAlign w:val="center"/>
            <w:hideMark/>
          </w:tcPr>
          <w:p w:rsidR="00A2475D" w:rsidRPr="00B01E0A" w:rsidRDefault="00A2475D" w:rsidP="000A6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1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25" w:type="pct"/>
            <w:vAlign w:val="center"/>
            <w:hideMark/>
          </w:tcPr>
          <w:p w:rsidR="00A2475D" w:rsidRPr="00B01E0A" w:rsidRDefault="00B35059" w:rsidP="000A66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№ 7 «Создание отчета».</w:t>
            </w:r>
          </w:p>
        </w:tc>
        <w:tc>
          <w:tcPr>
            <w:tcW w:w="612" w:type="pct"/>
            <w:hideMark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75D" w:rsidRPr="00437A45" w:rsidTr="000A6637">
        <w:trPr>
          <w:trHeight w:val="319"/>
        </w:trPr>
        <w:tc>
          <w:tcPr>
            <w:tcW w:w="5000" w:type="pct"/>
            <w:gridSpan w:val="4"/>
            <w:vAlign w:val="center"/>
            <w:hideMark/>
          </w:tcPr>
          <w:p w:rsidR="00A2475D" w:rsidRPr="00B01E0A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E0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shd w:val="clear" w:color="auto" w:fill="FFFFFF"/>
              </w:rPr>
              <w:t>Раздел 2: ИНТЕРНЕТ - 10 ч</w:t>
            </w:r>
          </w:p>
        </w:tc>
      </w:tr>
      <w:tr w:rsidR="00A2475D" w:rsidRPr="00437A45" w:rsidTr="000A6637">
        <w:trPr>
          <w:trHeight w:val="269"/>
        </w:trPr>
        <w:tc>
          <w:tcPr>
            <w:tcW w:w="442" w:type="pct"/>
            <w:vAlign w:val="center"/>
            <w:hideMark/>
          </w:tcPr>
          <w:p w:rsidR="00A2475D" w:rsidRPr="00B01E0A" w:rsidRDefault="00A2475D" w:rsidP="000A6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1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325" w:type="pct"/>
            <w:vAlign w:val="center"/>
            <w:hideMark/>
          </w:tcPr>
          <w:p w:rsidR="00B35059" w:rsidRPr="00B35059" w:rsidRDefault="00B35059" w:rsidP="00B350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услуги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3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B3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етевые</w:t>
            </w:r>
            <w:proofErr w:type="spellEnd"/>
            <w:r w:rsidRPr="00B3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технологии.  </w:t>
            </w:r>
          </w:p>
          <w:p w:rsidR="00A2475D" w:rsidRPr="00B01E0A" w:rsidRDefault="00B35059" w:rsidP="00B350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№ 8 «Интернет. Работа с электронной почтой и телеконференциями».</w:t>
            </w:r>
          </w:p>
        </w:tc>
        <w:tc>
          <w:tcPr>
            <w:tcW w:w="612" w:type="pct"/>
            <w:hideMark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75D" w:rsidRPr="00437A45" w:rsidTr="000A6637">
        <w:trPr>
          <w:trHeight w:val="363"/>
        </w:trPr>
        <w:tc>
          <w:tcPr>
            <w:tcW w:w="442" w:type="pct"/>
            <w:vAlign w:val="center"/>
            <w:hideMark/>
          </w:tcPr>
          <w:p w:rsidR="00A2475D" w:rsidRPr="00B01E0A" w:rsidRDefault="00A2475D" w:rsidP="000A6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1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325" w:type="pct"/>
            <w:vAlign w:val="center"/>
            <w:hideMark/>
          </w:tcPr>
          <w:p w:rsidR="00B35059" w:rsidRPr="00B35059" w:rsidRDefault="00B35059" w:rsidP="00B350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Аппаратные и программные средства организации</w:t>
            </w:r>
          </w:p>
          <w:p w:rsidR="00A2475D" w:rsidRPr="00B01E0A" w:rsidRDefault="00B35059" w:rsidP="00B350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3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Практческая</w:t>
            </w:r>
            <w:proofErr w:type="spellEnd"/>
            <w:r w:rsidRPr="00B3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 № 9 «Интернет. Работа с браузером. Просмотр </w:t>
            </w:r>
            <w:proofErr w:type="spellStart"/>
            <w:r w:rsidRPr="00B3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web</w:t>
            </w:r>
            <w:proofErr w:type="spellEnd"/>
            <w:r w:rsidRPr="00B3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-страниц».</w:t>
            </w:r>
          </w:p>
        </w:tc>
        <w:tc>
          <w:tcPr>
            <w:tcW w:w="612" w:type="pct"/>
            <w:hideMark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75D" w:rsidRPr="00437A45" w:rsidTr="000A6637">
        <w:trPr>
          <w:trHeight w:val="318"/>
        </w:trPr>
        <w:tc>
          <w:tcPr>
            <w:tcW w:w="442" w:type="pct"/>
            <w:vAlign w:val="center"/>
          </w:tcPr>
          <w:p w:rsidR="00A2475D" w:rsidRPr="00B01E0A" w:rsidRDefault="00A2475D" w:rsidP="000A6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1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325" w:type="pct"/>
            <w:vAlign w:val="center"/>
            <w:hideMark/>
          </w:tcPr>
          <w:p w:rsidR="00A2475D" w:rsidRPr="00B01E0A" w:rsidRDefault="00B35059" w:rsidP="000A66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Практическая работа № 10 «Интернет. Сохранение загруженных </w:t>
            </w:r>
            <w:proofErr w:type="spellStart"/>
            <w:r w:rsidRPr="00B3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web</w:t>
            </w:r>
            <w:proofErr w:type="spellEnd"/>
            <w:r w:rsidRPr="00B3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–страниц».</w:t>
            </w:r>
          </w:p>
        </w:tc>
        <w:tc>
          <w:tcPr>
            <w:tcW w:w="612" w:type="pct"/>
            <w:hideMark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75D" w:rsidRPr="00437A45" w:rsidTr="000A6637">
        <w:trPr>
          <w:trHeight w:val="250"/>
        </w:trPr>
        <w:tc>
          <w:tcPr>
            <w:tcW w:w="442" w:type="pct"/>
            <w:vAlign w:val="center"/>
            <w:hideMark/>
          </w:tcPr>
          <w:p w:rsidR="00A2475D" w:rsidRPr="00B01E0A" w:rsidRDefault="00B35059" w:rsidP="000A6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25" w:type="pct"/>
            <w:vAlign w:val="center"/>
            <w:hideMark/>
          </w:tcPr>
          <w:p w:rsidR="00A2475D" w:rsidRPr="00B01E0A" w:rsidRDefault="00B35059" w:rsidP="000A66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№ 11 «Интернет. Работа с поисковыми системами</w:t>
            </w:r>
            <w:proofErr w:type="gramStart"/>
            <w:r w:rsidRPr="00B3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  <w:r w:rsidR="00A247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</w:p>
        </w:tc>
        <w:tc>
          <w:tcPr>
            <w:tcW w:w="612" w:type="pct"/>
            <w:hideMark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59" w:rsidRPr="00437A45" w:rsidTr="000A6637">
        <w:trPr>
          <w:trHeight w:val="362"/>
        </w:trPr>
        <w:tc>
          <w:tcPr>
            <w:tcW w:w="442" w:type="pct"/>
            <w:vAlign w:val="center"/>
          </w:tcPr>
          <w:p w:rsidR="00B35059" w:rsidRPr="00B01E0A" w:rsidRDefault="00B35059" w:rsidP="000A6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25" w:type="pct"/>
            <w:vAlign w:val="center"/>
          </w:tcPr>
          <w:p w:rsidR="00B35059" w:rsidRPr="00B01E0A" w:rsidRDefault="00B35059" w:rsidP="000A66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 1</w:t>
            </w:r>
          </w:p>
        </w:tc>
        <w:tc>
          <w:tcPr>
            <w:tcW w:w="612" w:type="pct"/>
          </w:tcPr>
          <w:p w:rsidR="00B35059" w:rsidRPr="00437A45" w:rsidRDefault="00B35059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</w:tcPr>
          <w:p w:rsidR="00B35059" w:rsidRPr="00437A45" w:rsidRDefault="00B35059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75D" w:rsidRPr="00437A45" w:rsidTr="000A6637">
        <w:trPr>
          <w:trHeight w:val="362"/>
        </w:trPr>
        <w:tc>
          <w:tcPr>
            <w:tcW w:w="442" w:type="pct"/>
            <w:vAlign w:val="center"/>
          </w:tcPr>
          <w:p w:rsidR="00A2475D" w:rsidRPr="00B01E0A" w:rsidRDefault="00A2475D" w:rsidP="000A6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1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25" w:type="pct"/>
            <w:vAlign w:val="center"/>
            <w:hideMark/>
          </w:tcPr>
          <w:p w:rsidR="00B35059" w:rsidRPr="00B35059" w:rsidRDefault="00B35059" w:rsidP="00B350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Основы </w:t>
            </w:r>
            <w:proofErr w:type="spellStart"/>
            <w:r w:rsidRPr="00B3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сайтостроения</w:t>
            </w:r>
            <w:proofErr w:type="spellEnd"/>
          </w:p>
          <w:p w:rsidR="00A2475D" w:rsidRPr="00B01E0A" w:rsidRDefault="00B35059" w:rsidP="00B350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Инструменты для разработки </w:t>
            </w:r>
            <w:proofErr w:type="spellStart"/>
            <w:r w:rsidRPr="00B3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web</w:t>
            </w:r>
            <w:proofErr w:type="spellEnd"/>
            <w:r w:rsidRPr="00B3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-сайтов. Создание сайта «Домашняя страница».</w:t>
            </w:r>
          </w:p>
        </w:tc>
        <w:tc>
          <w:tcPr>
            <w:tcW w:w="612" w:type="pct"/>
            <w:hideMark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75D" w:rsidRPr="00437A45" w:rsidTr="000A6637">
        <w:trPr>
          <w:trHeight w:val="303"/>
        </w:trPr>
        <w:tc>
          <w:tcPr>
            <w:tcW w:w="442" w:type="pct"/>
            <w:vAlign w:val="center"/>
            <w:hideMark/>
          </w:tcPr>
          <w:p w:rsidR="00A2475D" w:rsidRPr="00B01E0A" w:rsidRDefault="00B35059" w:rsidP="000A6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25" w:type="pct"/>
            <w:vAlign w:val="center"/>
            <w:hideMark/>
          </w:tcPr>
          <w:p w:rsidR="00A2475D" w:rsidRPr="00B01E0A" w:rsidRDefault="00B35059" w:rsidP="000A66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таблиц и списков на </w:t>
            </w:r>
            <w:proofErr w:type="spellStart"/>
            <w:r w:rsidRPr="00B3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web</w:t>
            </w:r>
            <w:proofErr w:type="spellEnd"/>
            <w:r w:rsidRPr="00B3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-странице.</w:t>
            </w:r>
          </w:p>
        </w:tc>
        <w:tc>
          <w:tcPr>
            <w:tcW w:w="612" w:type="pct"/>
            <w:hideMark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59" w:rsidRPr="00437A45" w:rsidTr="000A6637">
        <w:trPr>
          <w:trHeight w:val="303"/>
        </w:trPr>
        <w:tc>
          <w:tcPr>
            <w:tcW w:w="442" w:type="pct"/>
            <w:vAlign w:val="center"/>
          </w:tcPr>
          <w:p w:rsidR="00B35059" w:rsidRPr="00B01E0A" w:rsidRDefault="00B35059" w:rsidP="000A6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25" w:type="pct"/>
            <w:vAlign w:val="center"/>
          </w:tcPr>
          <w:p w:rsidR="00B35059" w:rsidRPr="00B01E0A" w:rsidRDefault="00B35059" w:rsidP="000A66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№ 12 «Разработка сайта «Моя семья»».</w:t>
            </w:r>
          </w:p>
        </w:tc>
        <w:tc>
          <w:tcPr>
            <w:tcW w:w="612" w:type="pct"/>
          </w:tcPr>
          <w:p w:rsidR="00B35059" w:rsidRPr="00437A45" w:rsidRDefault="00B35059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</w:tcPr>
          <w:p w:rsidR="00B35059" w:rsidRPr="00437A45" w:rsidRDefault="00B35059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59" w:rsidRPr="00437A45" w:rsidTr="000A6637">
        <w:trPr>
          <w:trHeight w:val="303"/>
        </w:trPr>
        <w:tc>
          <w:tcPr>
            <w:tcW w:w="442" w:type="pct"/>
            <w:vAlign w:val="center"/>
          </w:tcPr>
          <w:p w:rsidR="00B35059" w:rsidRPr="00B01E0A" w:rsidRDefault="00B35059" w:rsidP="000A6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25" w:type="pct"/>
            <w:vAlign w:val="center"/>
          </w:tcPr>
          <w:p w:rsidR="00B35059" w:rsidRPr="00B01E0A" w:rsidRDefault="00B35059" w:rsidP="000A66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№ 13 «Разработка сайта «Животный мир»».</w:t>
            </w:r>
          </w:p>
        </w:tc>
        <w:tc>
          <w:tcPr>
            <w:tcW w:w="612" w:type="pct"/>
          </w:tcPr>
          <w:p w:rsidR="00B35059" w:rsidRPr="00437A45" w:rsidRDefault="00B35059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</w:tcPr>
          <w:p w:rsidR="00B35059" w:rsidRPr="00437A45" w:rsidRDefault="00B35059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75D" w:rsidRPr="00437A45" w:rsidTr="000A6637">
        <w:trPr>
          <w:trHeight w:val="404"/>
        </w:trPr>
        <w:tc>
          <w:tcPr>
            <w:tcW w:w="442" w:type="pct"/>
            <w:vAlign w:val="center"/>
            <w:hideMark/>
          </w:tcPr>
          <w:p w:rsidR="00A2475D" w:rsidRPr="00B01E0A" w:rsidRDefault="00A2475D" w:rsidP="000A6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1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3325" w:type="pct"/>
            <w:vAlign w:val="center"/>
            <w:hideMark/>
          </w:tcPr>
          <w:p w:rsidR="00A2475D" w:rsidRPr="00B01E0A" w:rsidRDefault="00B35059" w:rsidP="000A66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№ 14 «Разработка сайта «Наш класс»».</w:t>
            </w:r>
          </w:p>
        </w:tc>
        <w:tc>
          <w:tcPr>
            <w:tcW w:w="612" w:type="pct"/>
            <w:hideMark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75D" w:rsidRPr="00437A45" w:rsidTr="000A6637">
        <w:trPr>
          <w:trHeight w:val="422"/>
        </w:trPr>
        <w:tc>
          <w:tcPr>
            <w:tcW w:w="5000" w:type="pct"/>
            <w:gridSpan w:val="4"/>
            <w:hideMark/>
          </w:tcPr>
          <w:p w:rsidR="00A2475D" w:rsidRPr="00B01E0A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E0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shd w:val="clear" w:color="auto" w:fill="FFFFFF"/>
              </w:rPr>
              <w:t>Раздел 3: И</w:t>
            </w:r>
            <w:r w:rsidR="00345E6E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shd w:val="clear" w:color="auto" w:fill="FFFFFF"/>
              </w:rPr>
              <w:t>НФОРМАЦИОННОЕ МОДЕЛИРОВАНИЕ - 12</w:t>
            </w:r>
            <w:r w:rsidRPr="00B01E0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ч</w:t>
            </w:r>
          </w:p>
        </w:tc>
      </w:tr>
      <w:tr w:rsidR="00A2475D" w:rsidRPr="00437A45" w:rsidTr="000A6637">
        <w:trPr>
          <w:trHeight w:val="371"/>
        </w:trPr>
        <w:tc>
          <w:tcPr>
            <w:tcW w:w="442" w:type="pct"/>
            <w:vAlign w:val="center"/>
            <w:hideMark/>
          </w:tcPr>
          <w:p w:rsidR="00A2475D" w:rsidRPr="00B01E0A" w:rsidRDefault="00B35059" w:rsidP="000A6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325" w:type="pct"/>
            <w:vAlign w:val="center"/>
            <w:hideMark/>
          </w:tcPr>
          <w:p w:rsidR="00A2475D" w:rsidRPr="00B01E0A" w:rsidRDefault="00B35059" w:rsidP="000A66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Компьютерное информационное моделирование.</w:t>
            </w:r>
          </w:p>
        </w:tc>
        <w:tc>
          <w:tcPr>
            <w:tcW w:w="612" w:type="pct"/>
            <w:hideMark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59" w:rsidRPr="00437A45" w:rsidTr="000A6637">
        <w:trPr>
          <w:trHeight w:val="321"/>
        </w:trPr>
        <w:tc>
          <w:tcPr>
            <w:tcW w:w="442" w:type="pct"/>
            <w:vAlign w:val="center"/>
          </w:tcPr>
          <w:p w:rsidR="00B35059" w:rsidRPr="00B01E0A" w:rsidRDefault="00B35059" w:rsidP="000A6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25" w:type="pct"/>
            <w:vAlign w:val="center"/>
          </w:tcPr>
          <w:p w:rsidR="00B35059" w:rsidRPr="00B01E0A" w:rsidRDefault="00B35059" w:rsidP="000A66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 зависимостей между величинами.</w:t>
            </w:r>
          </w:p>
        </w:tc>
        <w:tc>
          <w:tcPr>
            <w:tcW w:w="612" w:type="pct"/>
          </w:tcPr>
          <w:p w:rsidR="00B35059" w:rsidRPr="00437A45" w:rsidRDefault="00B35059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</w:tcPr>
          <w:p w:rsidR="00B35059" w:rsidRPr="00437A45" w:rsidRDefault="00B35059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59" w:rsidRPr="00437A45" w:rsidTr="000A6637">
        <w:trPr>
          <w:trHeight w:val="321"/>
        </w:trPr>
        <w:tc>
          <w:tcPr>
            <w:tcW w:w="442" w:type="pct"/>
            <w:vAlign w:val="center"/>
          </w:tcPr>
          <w:p w:rsidR="00B35059" w:rsidRPr="00B01E0A" w:rsidRDefault="00B35059" w:rsidP="000A6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25" w:type="pct"/>
            <w:vAlign w:val="center"/>
          </w:tcPr>
          <w:p w:rsidR="00B35059" w:rsidRPr="00B01E0A" w:rsidRDefault="00B35059" w:rsidP="000A66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№ 15  «Получение регрессионных моделей».</w:t>
            </w:r>
          </w:p>
        </w:tc>
        <w:tc>
          <w:tcPr>
            <w:tcW w:w="612" w:type="pct"/>
          </w:tcPr>
          <w:p w:rsidR="00B35059" w:rsidRPr="00437A45" w:rsidRDefault="00B35059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</w:tcPr>
          <w:p w:rsidR="00B35059" w:rsidRPr="00437A45" w:rsidRDefault="00B35059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75D" w:rsidRPr="00437A45" w:rsidTr="000A6637">
        <w:trPr>
          <w:trHeight w:val="321"/>
        </w:trPr>
        <w:tc>
          <w:tcPr>
            <w:tcW w:w="442" w:type="pct"/>
            <w:vAlign w:val="center"/>
            <w:hideMark/>
          </w:tcPr>
          <w:p w:rsidR="00A2475D" w:rsidRPr="00B01E0A" w:rsidRDefault="00A2475D" w:rsidP="000A6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1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25" w:type="pct"/>
            <w:vAlign w:val="center"/>
            <w:hideMark/>
          </w:tcPr>
          <w:p w:rsidR="00A2475D" w:rsidRPr="00B01E0A" w:rsidRDefault="00B35059" w:rsidP="000A66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 статистического прогнозирования.</w:t>
            </w:r>
          </w:p>
        </w:tc>
        <w:tc>
          <w:tcPr>
            <w:tcW w:w="612" w:type="pct"/>
            <w:hideMark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75D" w:rsidRPr="00437A45" w:rsidTr="000A6637">
        <w:trPr>
          <w:trHeight w:val="413"/>
        </w:trPr>
        <w:tc>
          <w:tcPr>
            <w:tcW w:w="442" w:type="pct"/>
            <w:vAlign w:val="center"/>
            <w:hideMark/>
          </w:tcPr>
          <w:p w:rsidR="00A2475D" w:rsidRPr="00B01E0A" w:rsidRDefault="00B35059" w:rsidP="000A6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25" w:type="pct"/>
            <w:vAlign w:val="center"/>
            <w:hideMark/>
          </w:tcPr>
          <w:p w:rsidR="00A2475D" w:rsidRPr="00B01E0A" w:rsidRDefault="00B35059" w:rsidP="000A66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№ 16 «Прогнозирование».</w:t>
            </w:r>
          </w:p>
        </w:tc>
        <w:tc>
          <w:tcPr>
            <w:tcW w:w="612" w:type="pct"/>
            <w:hideMark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75D" w:rsidRPr="00437A45" w:rsidTr="000A6637">
        <w:trPr>
          <w:trHeight w:val="377"/>
        </w:trPr>
        <w:tc>
          <w:tcPr>
            <w:tcW w:w="442" w:type="pct"/>
            <w:vAlign w:val="center"/>
          </w:tcPr>
          <w:p w:rsidR="00A2475D" w:rsidRPr="00B01E0A" w:rsidRDefault="00B35059" w:rsidP="000A6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25" w:type="pct"/>
            <w:vAlign w:val="center"/>
          </w:tcPr>
          <w:p w:rsidR="00A2475D" w:rsidRPr="00B01E0A" w:rsidRDefault="00B35059" w:rsidP="000A66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 корреляционных зависимостей.</w:t>
            </w:r>
          </w:p>
        </w:tc>
        <w:tc>
          <w:tcPr>
            <w:tcW w:w="612" w:type="pct"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59" w:rsidRPr="00437A45" w:rsidTr="000A6637">
        <w:trPr>
          <w:trHeight w:val="377"/>
        </w:trPr>
        <w:tc>
          <w:tcPr>
            <w:tcW w:w="442" w:type="pct"/>
            <w:vAlign w:val="center"/>
          </w:tcPr>
          <w:p w:rsidR="00B35059" w:rsidRPr="00B01E0A" w:rsidRDefault="00B35059" w:rsidP="000A6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25" w:type="pct"/>
            <w:vAlign w:val="center"/>
          </w:tcPr>
          <w:p w:rsidR="00B35059" w:rsidRPr="00B01E0A" w:rsidRDefault="00B35059" w:rsidP="000A66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Вычисление  коэффициента корреляционной зависимости между величинами.</w:t>
            </w:r>
          </w:p>
        </w:tc>
        <w:tc>
          <w:tcPr>
            <w:tcW w:w="612" w:type="pct"/>
          </w:tcPr>
          <w:p w:rsidR="00B35059" w:rsidRPr="00437A45" w:rsidRDefault="00B35059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</w:tcPr>
          <w:p w:rsidR="00B35059" w:rsidRPr="00437A45" w:rsidRDefault="00B35059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059" w:rsidRPr="00437A45" w:rsidTr="000A6637">
        <w:trPr>
          <w:trHeight w:val="377"/>
        </w:trPr>
        <w:tc>
          <w:tcPr>
            <w:tcW w:w="442" w:type="pct"/>
            <w:vAlign w:val="center"/>
          </w:tcPr>
          <w:p w:rsidR="00B35059" w:rsidRPr="00B01E0A" w:rsidRDefault="00B35059" w:rsidP="000A6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25" w:type="pct"/>
            <w:vAlign w:val="center"/>
          </w:tcPr>
          <w:p w:rsidR="00B35059" w:rsidRPr="00B01E0A" w:rsidRDefault="00B35059" w:rsidP="000A66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№ 17  «Расчет корреляционных зависимостей».</w:t>
            </w:r>
          </w:p>
        </w:tc>
        <w:tc>
          <w:tcPr>
            <w:tcW w:w="612" w:type="pct"/>
          </w:tcPr>
          <w:p w:rsidR="00B35059" w:rsidRPr="00437A45" w:rsidRDefault="00B35059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</w:tcPr>
          <w:p w:rsidR="00B35059" w:rsidRPr="00437A45" w:rsidRDefault="00B35059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75D" w:rsidRPr="00437A45" w:rsidTr="000A6637">
        <w:trPr>
          <w:trHeight w:val="377"/>
        </w:trPr>
        <w:tc>
          <w:tcPr>
            <w:tcW w:w="442" w:type="pct"/>
            <w:vAlign w:val="center"/>
          </w:tcPr>
          <w:p w:rsidR="00A2475D" w:rsidRPr="00B01E0A" w:rsidRDefault="00B35059" w:rsidP="000A6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25" w:type="pct"/>
            <w:vAlign w:val="center"/>
          </w:tcPr>
          <w:p w:rsidR="00A2475D" w:rsidRPr="00B01E0A" w:rsidRDefault="00B35059" w:rsidP="000A66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 оптимального планирования.</w:t>
            </w:r>
          </w:p>
        </w:tc>
        <w:tc>
          <w:tcPr>
            <w:tcW w:w="612" w:type="pct"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75D" w:rsidRPr="00437A45" w:rsidTr="000A6637">
        <w:trPr>
          <w:trHeight w:val="377"/>
        </w:trPr>
        <w:tc>
          <w:tcPr>
            <w:tcW w:w="442" w:type="pct"/>
            <w:vAlign w:val="center"/>
          </w:tcPr>
          <w:p w:rsidR="00A2475D" w:rsidRPr="00B01E0A" w:rsidRDefault="00A2475D" w:rsidP="000A6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1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3325" w:type="pct"/>
            <w:vAlign w:val="center"/>
          </w:tcPr>
          <w:p w:rsidR="00A2475D" w:rsidRPr="00B01E0A" w:rsidRDefault="00B35059" w:rsidP="000A66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оптимального планирования.</w:t>
            </w:r>
          </w:p>
        </w:tc>
        <w:tc>
          <w:tcPr>
            <w:tcW w:w="612" w:type="pct"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75D" w:rsidRPr="00437A45" w:rsidTr="000A6637">
        <w:trPr>
          <w:trHeight w:val="377"/>
        </w:trPr>
        <w:tc>
          <w:tcPr>
            <w:tcW w:w="442" w:type="pct"/>
            <w:vAlign w:val="center"/>
          </w:tcPr>
          <w:p w:rsidR="00A2475D" w:rsidRPr="00B01E0A" w:rsidRDefault="00B35059" w:rsidP="000A6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25" w:type="pct"/>
            <w:vAlign w:val="center"/>
          </w:tcPr>
          <w:p w:rsidR="00A2475D" w:rsidRPr="00B01E0A" w:rsidRDefault="00B35059" w:rsidP="000A66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№ 18 «Решение задачи оптимального планирования».</w:t>
            </w:r>
          </w:p>
        </w:tc>
        <w:tc>
          <w:tcPr>
            <w:tcW w:w="612" w:type="pct"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E6E" w:rsidRPr="00437A45" w:rsidTr="000A6637">
        <w:trPr>
          <w:trHeight w:val="377"/>
        </w:trPr>
        <w:tc>
          <w:tcPr>
            <w:tcW w:w="442" w:type="pct"/>
            <w:vAlign w:val="center"/>
          </w:tcPr>
          <w:p w:rsidR="00345E6E" w:rsidRDefault="00345E6E" w:rsidP="000A6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25" w:type="pct"/>
            <w:vAlign w:val="center"/>
          </w:tcPr>
          <w:p w:rsidR="00345E6E" w:rsidRPr="00B35059" w:rsidRDefault="00345E6E" w:rsidP="000A66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12" w:type="pct"/>
          </w:tcPr>
          <w:p w:rsidR="00345E6E" w:rsidRPr="00437A45" w:rsidRDefault="00345E6E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</w:tcPr>
          <w:p w:rsidR="00345E6E" w:rsidRPr="00437A45" w:rsidRDefault="00345E6E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75D" w:rsidRPr="00437A45" w:rsidTr="000A6637">
        <w:trPr>
          <w:trHeight w:val="377"/>
        </w:trPr>
        <w:tc>
          <w:tcPr>
            <w:tcW w:w="5000" w:type="pct"/>
            <w:gridSpan w:val="4"/>
            <w:vAlign w:val="center"/>
          </w:tcPr>
          <w:p w:rsidR="00A2475D" w:rsidRPr="00B01E0A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E0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shd w:val="clear" w:color="auto" w:fill="FFFFFF"/>
              </w:rPr>
              <w:t>Разд</w:t>
            </w:r>
            <w:r w:rsidR="00345E6E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shd w:val="clear" w:color="auto" w:fill="FFFFFF"/>
              </w:rPr>
              <w:t>ел 4: СОЦИАЛЬНАЯ ИНФОРМАТИКА - 2</w:t>
            </w:r>
            <w:r w:rsidRPr="00B01E0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ч</w:t>
            </w:r>
          </w:p>
        </w:tc>
      </w:tr>
      <w:tr w:rsidR="00A2475D" w:rsidRPr="00437A45" w:rsidTr="000A6637">
        <w:trPr>
          <w:trHeight w:val="377"/>
        </w:trPr>
        <w:tc>
          <w:tcPr>
            <w:tcW w:w="442" w:type="pct"/>
            <w:vAlign w:val="center"/>
          </w:tcPr>
          <w:p w:rsidR="00A2475D" w:rsidRPr="00B01E0A" w:rsidRDefault="00345E6E" w:rsidP="000A6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25" w:type="pct"/>
            <w:vAlign w:val="center"/>
          </w:tcPr>
          <w:p w:rsidR="00A2475D" w:rsidRPr="00B01E0A" w:rsidRDefault="00345E6E" w:rsidP="000A66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5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Информационное общество.</w:t>
            </w:r>
          </w:p>
        </w:tc>
        <w:tc>
          <w:tcPr>
            <w:tcW w:w="612" w:type="pct"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75D" w:rsidRPr="00437A45" w:rsidTr="000A6637">
        <w:trPr>
          <w:trHeight w:val="377"/>
        </w:trPr>
        <w:tc>
          <w:tcPr>
            <w:tcW w:w="442" w:type="pct"/>
            <w:vAlign w:val="center"/>
          </w:tcPr>
          <w:p w:rsidR="00A2475D" w:rsidRPr="00B01E0A" w:rsidRDefault="00345E6E" w:rsidP="000A6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25" w:type="pct"/>
            <w:vAlign w:val="center"/>
          </w:tcPr>
          <w:p w:rsidR="00A2475D" w:rsidRPr="00B01E0A" w:rsidRDefault="00345E6E" w:rsidP="000A66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5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Информационное право и безопасность.</w:t>
            </w:r>
          </w:p>
        </w:tc>
        <w:tc>
          <w:tcPr>
            <w:tcW w:w="612" w:type="pct"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</w:tcPr>
          <w:p w:rsidR="00A2475D" w:rsidRPr="00437A45" w:rsidRDefault="00A2475D" w:rsidP="000A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7259" w:rsidRPr="00273056" w:rsidRDefault="00B17259" w:rsidP="00F93967">
      <w:pPr>
        <w:rPr>
          <w:rFonts w:ascii="Times New Roman" w:hAnsi="Times New Roman" w:cs="Times New Roman"/>
          <w:sz w:val="24"/>
          <w:szCs w:val="24"/>
        </w:rPr>
      </w:pPr>
    </w:p>
    <w:p w:rsidR="00B17259" w:rsidRPr="00273056" w:rsidRDefault="00B17259" w:rsidP="00F93967">
      <w:pPr>
        <w:rPr>
          <w:rFonts w:ascii="Times New Roman" w:hAnsi="Times New Roman" w:cs="Times New Roman"/>
          <w:sz w:val="24"/>
          <w:szCs w:val="24"/>
        </w:rPr>
      </w:pPr>
    </w:p>
    <w:p w:rsidR="00AF5162" w:rsidRDefault="00AF5162" w:rsidP="00F93967">
      <w:pPr>
        <w:rPr>
          <w:rFonts w:ascii="Times New Roman" w:hAnsi="Times New Roman" w:cs="Times New Roman"/>
        </w:rPr>
      </w:pPr>
    </w:p>
    <w:p w:rsidR="00A17A10" w:rsidRDefault="00A17A10" w:rsidP="00F93967">
      <w:pPr>
        <w:rPr>
          <w:rFonts w:ascii="Times New Roman" w:hAnsi="Times New Roman" w:cs="Times New Roman"/>
        </w:rPr>
      </w:pPr>
    </w:p>
    <w:p w:rsidR="00A17A10" w:rsidRDefault="00A17A10" w:rsidP="00F93967">
      <w:pPr>
        <w:rPr>
          <w:rFonts w:ascii="Times New Roman" w:hAnsi="Times New Roman" w:cs="Times New Roman"/>
        </w:rPr>
      </w:pPr>
    </w:p>
    <w:p w:rsidR="00A17A10" w:rsidRDefault="00A17A10" w:rsidP="00F93967">
      <w:pPr>
        <w:rPr>
          <w:rFonts w:ascii="Times New Roman" w:hAnsi="Times New Roman" w:cs="Times New Roman"/>
        </w:rPr>
      </w:pPr>
    </w:p>
    <w:p w:rsidR="00A17A10" w:rsidRDefault="00345E6E" w:rsidP="00345E6E">
      <w:pPr>
        <w:tabs>
          <w:tab w:val="left" w:pos="2208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A17A10" w:rsidRDefault="00A17A10" w:rsidP="00F93967">
      <w:pPr>
        <w:rPr>
          <w:rFonts w:ascii="Times New Roman" w:hAnsi="Times New Roman" w:cs="Times New Roman"/>
        </w:rPr>
      </w:pPr>
    </w:p>
    <w:p w:rsidR="00A17A10" w:rsidRDefault="00A17A10" w:rsidP="00F93967">
      <w:pPr>
        <w:rPr>
          <w:rFonts w:ascii="Times New Roman" w:hAnsi="Times New Roman" w:cs="Times New Roman"/>
        </w:rPr>
      </w:pPr>
    </w:p>
    <w:p w:rsidR="00A17A10" w:rsidRDefault="00A17A10" w:rsidP="00F93967">
      <w:pPr>
        <w:rPr>
          <w:rFonts w:ascii="Times New Roman" w:hAnsi="Times New Roman" w:cs="Times New Roman"/>
        </w:rPr>
      </w:pPr>
    </w:p>
    <w:p w:rsidR="00A17A10" w:rsidRDefault="00A17A10" w:rsidP="00A17A1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7A10" w:rsidRDefault="00A17A10" w:rsidP="00A17A1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7A10" w:rsidRDefault="00A17A10" w:rsidP="00A17A1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7A10" w:rsidRDefault="00A17A10" w:rsidP="00A17A1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7A10" w:rsidRDefault="00A17A10" w:rsidP="00A17A1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7A10" w:rsidRDefault="00A17A10" w:rsidP="00A17A1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7A10" w:rsidRDefault="00A17A10" w:rsidP="00A17A1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7A10" w:rsidRPr="00EE093D" w:rsidRDefault="00A17A10" w:rsidP="00A17A10">
      <w:pPr>
        <w:rPr>
          <w:rFonts w:ascii="Times New Roman" w:hAnsi="Times New Roman" w:cs="Times New Roman"/>
          <w:sz w:val="24"/>
          <w:szCs w:val="24"/>
        </w:rPr>
      </w:pPr>
    </w:p>
    <w:p w:rsidR="00A17A10" w:rsidRPr="00EE093D" w:rsidRDefault="00A17A10" w:rsidP="00A17A10">
      <w:pPr>
        <w:rPr>
          <w:rFonts w:ascii="Times New Roman" w:hAnsi="Times New Roman" w:cs="Times New Roman"/>
          <w:sz w:val="24"/>
          <w:szCs w:val="24"/>
        </w:rPr>
      </w:pPr>
    </w:p>
    <w:p w:rsidR="00A17A10" w:rsidRPr="00EE093D" w:rsidRDefault="00A17A10" w:rsidP="00A17A10">
      <w:pPr>
        <w:rPr>
          <w:rFonts w:ascii="Times New Roman" w:hAnsi="Times New Roman" w:cs="Times New Roman"/>
          <w:sz w:val="24"/>
          <w:szCs w:val="24"/>
        </w:rPr>
      </w:pPr>
    </w:p>
    <w:p w:rsidR="00A17A10" w:rsidRPr="00EE093D" w:rsidRDefault="00A17A10" w:rsidP="00A17A10">
      <w:pPr>
        <w:rPr>
          <w:rFonts w:ascii="Times New Roman" w:hAnsi="Times New Roman" w:cs="Times New Roman"/>
          <w:sz w:val="24"/>
          <w:szCs w:val="24"/>
        </w:rPr>
      </w:pPr>
    </w:p>
    <w:p w:rsidR="00A17A10" w:rsidRPr="00EE093D" w:rsidRDefault="00A17A10" w:rsidP="00A17A10">
      <w:pPr>
        <w:rPr>
          <w:rFonts w:ascii="Times New Roman" w:hAnsi="Times New Roman" w:cs="Times New Roman"/>
          <w:sz w:val="24"/>
          <w:szCs w:val="24"/>
        </w:rPr>
      </w:pPr>
    </w:p>
    <w:p w:rsidR="00A17A10" w:rsidRPr="00EE093D" w:rsidRDefault="00A17A10" w:rsidP="00A17A10">
      <w:pPr>
        <w:rPr>
          <w:rFonts w:ascii="Times New Roman" w:hAnsi="Times New Roman" w:cs="Times New Roman"/>
          <w:sz w:val="24"/>
          <w:szCs w:val="24"/>
        </w:rPr>
      </w:pPr>
    </w:p>
    <w:p w:rsidR="00A17A10" w:rsidRPr="00EE093D" w:rsidRDefault="00A17A10" w:rsidP="00A17A10">
      <w:pPr>
        <w:rPr>
          <w:rFonts w:ascii="Times New Roman" w:hAnsi="Times New Roman" w:cs="Times New Roman"/>
          <w:sz w:val="24"/>
          <w:szCs w:val="24"/>
        </w:rPr>
      </w:pPr>
    </w:p>
    <w:p w:rsidR="00A17A10" w:rsidRPr="00EE093D" w:rsidRDefault="00A17A10" w:rsidP="00A17A10">
      <w:pPr>
        <w:rPr>
          <w:rFonts w:ascii="Times New Roman" w:hAnsi="Times New Roman" w:cs="Times New Roman"/>
          <w:sz w:val="24"/>
          <w:szCs w:val="24"/>
        </w:rPr>
      </w:pPr>
    </w:p>
    <w:p w:rsidR="00A17A10" w:rsidRPr="00EE093D" w:rsidRDefault="00A17A10" w:rsidP="00A17A10">
      <w:pPr>
        <w:rPr>
          <w:rFonts w:ascii="Times New Roman" w:hAnsi="Times New Roman" w:cs="Times New Roman"/>
          <w:sz w:val="24"/>
          <w:szCs w:val="24"/>
        </w:rPr>
      </w:pPr>
    </w:p>
    <w:p w:rsidR="00A17A10" w:rsidRPr="00EE093D" w:rsidRDefault="00A17A10" w:rsidP="00A17A10">
      <w:pPr>
        <w:rPr>
          <w:rFonts w:ascii="Times New Roman" w:hAnsi="Times New Roman" w:cs="Times New Roman"/>
          <w:sz w:val="24"/>
          <w:szCs w:val="24"/>
        </w:rPr>
      </w:pPr>
    </w:p>
    <w:p w:rsidR="00A17A10" w:rsidRPr="00EE093D" w:rsidRDefault="00A17A10" w:rsidP="00A17A10">
      <w:pPr>
        <w:rPr>
          <w:rFonts w:ascii="Times New Roman" w:hAnsi="Times New Roman" w:cs="Times New Roman"/>
          <w:sz w:val="24"/>
          <w:szCs w:val="24"/>
        </w:rPr>
      </w:pPr>
    </w:p>
    <w:p w:rsidR="00A17A10" w:rsidRPr="00EE093D" w:rsidRDefault="00A17A10" w:rsidP="00A17A10">
      <w:pPr>
        <w:rPr>
          <w:rFonts w:ascii="Times New Roman" w:hAnsi="Times New Roman" w:cs="Times New Roman"/>
          <w:sz w:val="24"/>
          <w:szCs w:val="24"/>
        </w:rPr>
      </w:pPr>
    </w:p>
    <w:p w:rsidR="00A17A10" w:rsidRPr="00EE093D" w:rsidRDefault="00A17A10" w:rsidP="00A17A10">
      <w:pPr>
        <w:rPr>
          <w:rFonts w:ascii="Times New Roman" w:hAnsi="Times New Roman" w:cs="Times New Roman"/>
          <w:sz w:val="24"/>
          <w:szCs w:val="24"/>
        </w:rPr>
      </w:pPr>
    </w:p>
    <w:p w:rsidR="00A17A10" w:rsidRPr="00EE093D" w:rsidRDefault="00A17A10" w:rsidP="00A17A10">
      <w:pPr>
        <w:rPr>
          <w:rFonts w:ascii="Times New Roman" w:hAnsi="Times New Roman" w:cs="Times New Roman"/>
          <w:sz w:val="24"/>
          <w:szCs w:val="24"/>
        </w:rPr>
      </w:pPr>
    </w:p>
    <w:p w:rsidR="00A17A10" w:rsidRPr="007527BD" w:rsidRDefault="00A17A10" w:rsidP="00A17A10">
      <w:pPr>
        <w:rPr>
          <w:rFonts w:ascii="Times New Roman" w:hAnsi="Times New Roman" w:cs="Times New Roman"/>
        </w:rPr>
      </w:pPr>
    </w:p>
    <w:p w:rsidR="00A17A10" w:rsidRPr="007527BD" w:rsidRDefault="00A17A10" w:rsidP="00F93967">
      <w:pPr>
        <w:rPr>
          <w:rFonts w:ascii="Times New Roman" w:hAnsi="Times New Roman" w:cs="Times New Roman"/>
        </w:rPr>
      </w:pPr>
    </w:p>
    <w:sectPr w:rsidR="00A17A10" w:rsidRPr="007527BD" w:rsidSect="00CD7679">
      <w:pgSz w:w="11906" w:h="16838"/>
      <w:pgMar w:top="1134" w:right="284" w:bottom="1134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3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/>
      </w:rPr>
    </w:lvl>
  </w:abstractNum>
  <w:abstractNum w:abstractNumId="4">
    <w:nsid w:val="00000007"/>
    <w:multiLevelType w:val="singleLevel"/>
    <w:tmpl w:val="00000007"/>
    <w:name w:val="WW8Num7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/>
      </w:rPr>
    </w:lvl>
  </w:abstractNum>
  <w:abstractNum w:abstractNumId="5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b w:val="0"/>
        <w:i w:val="0"/>
      </w:rPr>
    </w:lvl>
  </w:abstractNum>
  <w:abstractNum w:abstractNumId="6">
    <w:nsid w:val="00000009"/>
    <w:multiLevelType w:val="single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/>
      </w:rPr>
    </w:lvl>
  </w:abstractNum>
  <w:abstractNum w:abstractNumId="7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8">
    <w:nsid w:val="00000042"/>
    <w:multiLevelType w:val="multilevel"/>
    <w:tmpl w:val="00000042"/>
    <w:name w:val="WW8Num6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43"/>
    <w:multiLevelType w:val="multilevel"/>
    <w:tmpl w:val="00000043"/>
    <w:name w:val="WW8Num6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>
    <w:nsid w:val="036D117E"/>
    <w:multiLevelType w:val="hybridMultilevel"/>
    <w:tmpl w:val="A3BA9EA4"/>
    <w:lvl w:ilvl="0" w:tplc="F8B24B52">
      <w:start w:val="34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A005FC6"/>
    <w:multiLevelType w:val="hybridMultilevel"/>
    <w:tmpl w:val="FE2EBBF2"/>
    <w:lvl w:ilvl="0" w:tplc="E006C38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6B841F8"/>
    <w:multiLevelType w:val="multilevel"/>
    <w:tmpl w:val="1B7604B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1B90078B"/>
    <w:multiLevelType w:val="hybridMultilevel"/>
    <w:tmpl w:val="3976F6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7AF3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5457922"/>
    <w:multiLevelType w:val="hybridMultilevel"/>
    <w:tmpl w:val="BD1C5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64106C"/>
    <w:multiLevelType w:val="hybridMultilevel"/>
    <w:tmpl w:val="F21010B0"/>
    <w:lvl w:ilvl="0" w:tplc="81AC0A6E">
      <w:start w:val="1"/>
      <w:numFmt w:val="bullet"/>
      <w:lvlText w:val="–"/>
      <w:lvlJc w:val="left"/>
      <w:pPr>
        <w:ind w:left="3051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42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9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71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9313" w:hanging="360"/>
      </w:pPr>
      <w:rPr>
        <w:rFonts w:ascii="Wingdings" w:hAnsi="Wingdings" w:hint="default"/>
      </w:rPr>
    </w:lvl>
  </w:abstractNum>
  <w:abstractNum w:abstractNumId="17">
    <w:nsid w:val="31293BF0"/>
    <w:multiLevelType w:val="hybridMultilevel"/>
    <w:tmpl w:val="43A6C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48366B"/>
    <w:multiLevelType w:val="hybridMultilevel"/>
    <w:tmpl w:val="D5A6CB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DD306F1"/>
    <w:multiLevelType w:val="multilevel"/>
    <w:tmpl w:val="125A4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29E5D41"/>
    <w:multiLevelType w:val="multilevel"/>
    <w:tmpl w:val="28B62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B0D72D0"/>
    <w:multiLevelType w:val="hybridMultilevel"/>
    <w:tmpl w:val="DE0AE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5E6229"/>
    <w:multiLevelType w:val="multilevel"/>
    <w:tmpl w:val="104CA718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4">
    <w:nsid w:val="4F096237"/>
    <w:multiLevelType w:val="hybridMultilevel"/>
    <w:tmpl w:val="DBFCFABC"/>
    <w:lvl w:ilvl="0" w:tplc="32AC4AD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pStyle w:val="5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537F074E"/>
    <w:multiLevelType w:val="hybridMultilevel"/>
    <w:tmpl w:val="3976F6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7AF3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48E127B"/>
    <w:multiLevelType w:val="hybridMultilevel"/>
    <w:tmpl w:val="BD1C5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F1345D"/>
    <w:multiLevelType w:val="multilevel"/>
    <w:tmpl w:val="24FC3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7ED5D09"/>
    <w:multiLevelType w:val="hybridMultilevel"/>
    <w:tmpl w:val="74100374"/>
    <w:lvl w:ilvl="0" w:tplc="8BB62C0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>
    <w:nsid w:val="5B5F2282"/>
    <w:multiLevelType w:val="multilevel"/>
    <w:tmpl w:val="24902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D875A3E"/>
    <w:multiLevelType w:val="hybridMultilevel"/>
    <w:tmpl w:val="AEEC3A68"/>
    <w:lvl w:ilvl="0" w:tplc="6D2CA7E6">
      <w:start w:val="3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D76E58"/>
    <w:multiLevelType w:val="multilevel"/>
    <w:tmpl w:val="C762A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3584493"/>
    <w:multiLevelType w:val="multilevel"/>
    <w:tmpl w:val="6A769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5E779A7"/>
    <w:multiLevelType w:val="multilevel"/>
    <w:tmpl w:val="7CB0D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6171E7E"/>
    <w:multiLevelType w:val="hybridMultilevel"/>
    <w:tmpl w:val="FABC9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8473AD"/>
    <w:multiLevelType w:val="hybridMultilevel"/>
    <w:tmpl w:val="E4FC4500"/>
    <w:lvl w:ilvl="0" w:tplc="F300EBE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8F93577"/>
    <w:multiLevelType w:val="hybridMultilevel"/>
    <w:tmpl w:val="BB5E90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"/>
  </w:num>
  <w:num w:numId="3">
    <w:abstractNumId w:val="12"/>
  </w:num>
  <w:num w:numId="4">
    <w:abstractNumId w:val="17"/>
  </w:num>
  <w:num w:numId="5">
    <w:abstractNumId w:val="0"/>
  </w:num>
  <w:num w:numId="6">
    <w:abstractNumId w:val="5"/>
  </w:num>
  <w:num w:numId="7">
    <w:abstractNumId w:val="6"/>
  </w:num>
  <w:num w:numId="8">
    <w:abstractNumId w:val="7"/>
  </w:num>
  <w:num w:numId="9">
    <w:abstractNumId w:val="27"/>
  </w:num>
  <w:num w:numId="10">
    <w:abstractNumId w:val="23"/>
  </w:num>
  <w:num w:numId="11">
    <w:abstractNumId w:val="13"/>
  </w:num>
  <w:num w:numId="12">
    <w:abstractNumId w:val="20"/>
  </w:num>
  <w:num w:numId="13">
    <w:abstractNumId w:val="2"/>
  </w:num>
  <w:num w:numId="14">
    <w:abstractNumId w:val="3"/>
  </w:num>
  <w:num w:numId="15">
    <w:abstractNumId w:val="4"/>
  </w:num>
  <w:num w:numId="16">
    <w:abstractNumId w:val="8"/>
  </w:num>
  <w:num w:numId="17">
    <w:abstractNumId w:val="9"/>
  </w:num>
  <w:num w:numId="18">
    <w:abstractNumId w:val="33"/>
  </w:num>
  <w:num w:numId="19">
    <w:abstractNumId w:val="32"/>
  </w:num>
  <w:num w:numId="20">
    <w:abstractNumId w:val="31"/>
  </w:num>
  <w:num w:numId="21">
    <w:abstractNumId w:val="19"/>
  </w:num>
  <w:num w:numId="22">
    <w:abstractNumId w:val="18"/>
  </w:num>
  <w:num w:numId="23">
    <w:abstractNumId w:val="15"/>
  </w:num>
  <w:num w:numId="24">
    <w:abstractNumId w:val="26"/>
  </w:num>
  <w:num w:numId="25">
    <w:abstractNumId w:val="14"/>
  </w:num>
  <w:num w:numId="26">
    <w:abstractNumId w:val="21"/>
  </w:num>
  <w:num w:numId="27">
    <w:abstractNumId w:val="25"/>
  </w:num>
  <w:num w:numId="28">
    <w:abstractNumId w:val="29"/>
  </w:num>
  <w:num w:numId="29">
    <w:abstractNumId w:val="30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3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10"/>
  </w:num>
  <w:num w:numId="33">
    <w:abstractNumId w:val="34"/>
  </w:num>
  <w:num w:numId="34">
    <w:abstractNumId w:val="22"/>
  </w:num>
  <w:num w:numId="35">
    <w:abstractNumId w:val="35"/>
  </w:num>
  <w:num w:numId="36">
    <w:abstractNumId w:val="11"/>
  </w:num>
  <w:num w:numId="37">
    <w:abstractNumId w:val="28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95B"/>
    <w:rsid w:val="00083B10"/>
    <w:rsid w:val="000A6637"/>
    <w:rsid w:val="000B5573"/>
    <w:rsid w:val="000E34E8"/>
    <w:rsid w:val="001A3FB5"/>
    <w:rsid w:val="0027036F"/>
    <w:rsid w:val="00273056"/>
    <w:rsid w:val="002A4901"/>
    <w:rsid w:val="00315F63"/>
    <w:rsid w:val="00316C89"/>
    <w:rsid w:val="00324EB9"/>
    <w:rsid w:val="00345E6E"/>
    <w:rsid w:val="0039532A"/>
    <w:rsid w:val="003A149D"/>
    <w:rsid w:val="00437A45"/>
    <w:rsid w:val="004A7AC5"/>
    <w:rsid w:val="00513EB3"/>
    <w:rsid w:val="0053495B"/>
    <w:rsid w:val="00590DB8"/>
    <w:rsid w:val="005C53DD"/>
    <w:rsid w:val="005D07F2"/>
    <w:rsid w:val="00625548"/>
    <w:rsid w:val="00653619"/>
    <w:rsid w:val="00677536"/>
    <w:rsid w:val="006C19FE"/>
    <w:rsid w:val="006E42A6"/>
    <w:rsid w:val="007527BD"/>
    <w:rsid w:val="008351A1"/>
    <w:rsid w:val="00894E7E"/>
    <w:rsid w:val="008C51DC"/>
    <w:rsid w:val="00904363"/>
    <w:rsid w:val="009449FB"/>
    <w:rsid w:val="00956013"/>
    <w:rsid w:val="00981227"/>
    <w:rsid w:val="00987626"/>
    <w:rsid w:val="00987B2A"/>
    <w:rsid w:val="00A0165C"/>
    <w:rsid w:val="00A027F6"/>
    <w:rsid w:val="00A17A10"/>
    <w:rsid w:val="00A2475D"/>
    <w:rsid w:val="00A439C8"/>
    <w:rsid w:val="00AF5162"/>
    <w:rsid w:val="00B17259"/>
    <w:rsid w:val="00B35059"/>
    <w:rsid w:val="00B441AC"/>
    <w:rsid w:val="00B54BE5"/>
    <w:rsid w:val="00B82A3C"/>
    <w:rsid w:val="00B903FE"/>
    <w:rsid w:val="00BE6B3B"/>
    <w:rsid w:val="00C01186"/>
    <w:rsid w:val="00C21F05"/>
    <w:rsid w:val="00C2319F"/>
    <w:rsid w:val="00C45324"/>
    <w:rsid w:val="00CD7679"/>
    <w:rsid w:val="00D03E5C"/>
    <w:rsid w:val="00D65E07"/>
    <w:rsid w:val="00DA794F"/>
    <w:rsid w:val="00E0435F"/>
    <w:rsid w:val="00E747CB"/>
    <w:rsid w:val="00E808E1"/>
    <w:rsid w:val="00E9382B"/>
    <w:rsid w:val="00EA0F0C"/>
    <w:rsid w:val="00EC1709"/>
    <w:rsid w:val="00F93967"/>
    <w:rsid w:val="00FB2BB5"/>
    <w:rsid w:val="00FE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939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939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13EB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qFormat/>
    <w:rsid w:val="00513EB3"/>
    <w:pPr>
      <w:widowControl w:val="0"/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Andale Sans UI" w:hAnsi="Times New Roman" w:cs="Times New Roman"/>
      <w:b/>
      <w:bCs/>
      <w:i/>
      <w:iCs/>
      <w:kern w:val="1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495B"/>
    <w:pPr>
      <w:ind w:left="720"/>
      <w:contextualSpacing/>
    </w:pPr>
  </w:style>
  <w:style w:type="paragraph" w:styleId="21">
    <w:name w:val="Body Text Indent 2"/>
    <w:basedOn w:val="a"/>
    <w:link w:val="22"/>
    <w:rsid w:val="0053495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5349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53495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5349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rsid w:val="00534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rsid w:val="00513EB3"/>
    <w:rPr>
      <w:rFonts w:ascii="Times New Roman" w:eastAsia="Andale Sans UI" w:hAnsi="Times New Roman" w:cs="Times New Roman"/>
      <w:b/>
      <w:bCs/>
      <w:i/>
      <w:iCs/>
      <w:kern w:val="1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513EB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Body Text Indent"/>
    <w:basedOn w:val="a"/>
    <w:link w:val="a8"/>
    <w:uiPriority w:val="99"/>
    <w:semiHidden/>
    <w:unhideWhenUsed/>
    <w:rsid w:val="00513EB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513EB3"/>
  </w:style>
  <w:style w:type="table" w:styleId="a9">
    <w:name w:val="Table Grid"/>
    <w:basedOn w:val="a1"/>
    <w:uiPriority w:val="59"/>
    <w:rsid w:val="006E42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939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939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a">
    <w:name w:val="Emphasis"/>
    <w:basedOn w:val="a0"/>
    <w:uiPriority w:val="20"/>
    <w:qFormat/>
    <w:rsid w:val="00F93967"/>
    <w:rPr>
      <w:i/>
      <w:iCs/>
    </w:rPr>
  </w:style>
  <w:style w:type="paragraph" w:customStyle="1" w:styleId="msobodytextbullet1gif">
    <w:name w:val="msobodytextbullet1.gif"/>
    <w:basedOn w:val="a"/>
    <w:rsid w:val="00F93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bullet2gif">
    <w:name w:val="msobodytextbullet2.gif"/>
    <w:basedOn w:val="a"/>
    <w:rsid w:val="00F93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bullet3gif">
    <w:name w:val="msobodytextbullet3.gif"/>
    <w:basedOn w:val="a"/>
    <w:rsid w:val="00F93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F93967"/>
    <w:rPr>
      <w:rFonts w:ascii="Times New Roman" w:hAnsi="Times New Roman" w:cs="Times New Roman" w:hint="default"/>
      <w:sz w:val="22"/>
    </w:rPr>
  </w:style>
  <w:style w:type="character" w:styleId="ab">
    <w:name w:val="Hyperlink"/>
    <w:rsid w:val="00B1725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A01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016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939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939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13EB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qFormat/>
    <w:rsid w:val="00513EB3"/>
    <w:pPr>
      <w:widowControl w:val="0"/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Andale Sans UI" w:hAnsi="Times New Roman" w:cs="Times New Roman"/>
      <w:b/>
      <w:bCs/>
      <w:i/>
      <w:iCs/>
      <w:kern w:val="1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495B"/>
    <w:pPr>
      <w:ind w:left="720"/>
      <w:contextualSpacing/>
    </w:pPr>
  </w:style>
  <w:style w:type="paragraph" w:styleId="21">
    <w:name w:val="Body Text Indent 2"/>
    <w:basedOn w:val="a"/>
    <w:link w:val="22"/>
    <w:rsid w:val="0053495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5349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53495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5349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rsid w:val="00534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rsid w:val="00513EB3"/>
    <w:rPr>
      <w:rFonts w:ascii="Times New Roman" w:eastAsia="Andale Sans UI" w:hAnsi="Times New Roman" w:cs="Times New Roman"/>
      <w:b/>
      <w:bCs/>
      <w:i/>
      <w:iCs/>
      <w:kern w:val="1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513EB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Body Text Indent"/>
    <w:basedOn w:val="a"/>
    <w:link w:val="a8"/>
    <w:uiPriority w:val="99"/>
    <w:semiHidden/>
    <w:unhideWhenUsed/>
    <w:rsid w:val="00513EB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513EB3"/>
  </w:style>
  <w:style w:type="table" w:styleId="a9">
    <w:name w:val="Table Grid"/>
    <w:basedOn w:val="a1"/>
    <w:uiPriority w:val="59"/>
    <w:rsid w:val="006E42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939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939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a">
    <w:name w:val="Emphasis"/>
    <w:basedOn w:val="a0"/>
    <w:uiPriority w:val="20"/>
    <w:qFormat/>
    <w:rsid w:val="00F93967"/>
    <w:rPr>
      <w:i/>
      <w:iCs/>
    </w:rPr>
  </w:style>
  <w:style w:type="paragraph" w:customStyle="1" w:styleId="msobodytextbullet1gif">
    <w:name w:val="msobodytextbullet1.gif"/>
    <w:basedOn w:val="a"/>
    <w:rsid w:val="00F93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bullet2gif">
    <w:name w:val="msobodytextbullet2.gif"/>
    <w:basedOn w:val="a"/>
    <w:rsid w:val="00F93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bullet3gif">
    <w:name w:val="msobodytextbullet3.gif"/>
    <w:basedOn w:val="a"/>
    <w:rsid w:val="00F93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F93967"/>
    <w:rPr>
      <w:rFonts w:ascii="Times New Roman" w:hAnsi="Times New Roman" w:cs="Times New Roman" w:hint="default"/>
      <w:sz w:val="22"/>
    </w:rPr>
  </w:style>
  <w:style w:type="character" w:styleId="ab">
    <w:name w:val="Hyperlink"/>
    <w:rsid w:val="00B1725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A01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016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E77B06-086D-494B-9164-D207017E2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3522</Words>
  <Characters>20076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23551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2</cp:revision>
  <cp:lastPrinted>2019-12-09T20:16:00Z</cp:lastPrinted>
  <dcterms:created xsi:type="dcterms:W3CDTF">2020-10-30T15:12:00Z</dcterms:created>
  <dcterms:modified xsi:type="dcterms:W3CDTF">2020-10-30T15:12:00Z</dcterms:modified>
</cp:coreProperties>
</file>